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93E77B6" w14:textId="7367E0D4" w:rsidR="00934E9A" w:rsidRPr="00995831" w:rsidRDefault="00000000" w:rsidP="000E125B">
      <w:pPr>
        <w:pStyle w:val="1"/>
      </w:pPr>
      <w:sdt>
        <w:sdtPr>
          <w:rPr>
            <w:rFonts w:hint="eastAsia"/>
          </w:rPr>
          <w:alias w:val="組織名を入力:"/>
          <w:tag w:val=""/>
          <w:id w:val="1410501846"/>
          <w:placeholder>
            <w:docPart w:val="7359E0C5AD2942BCA1F3E678AC5BDF7C"/>
          </w:placeholder>
          <w:dataBinding w:prefixMappings="xmlns:ns0='http://purl.org/dc/elements/1.1/' xmlns:ns1='http://schemas.openxmlformats.org/package/2006/metadata/core-properties' " w:xpath="/ns1:coreProperties[1]/ns0:description[1]" w:storeItemID="{6C3C8BC8-F283-45AE-878A-BAB7291924A1}"/>
          <w15:appearance w15:val="hidden"/>
          <w:text w:multiLine="1"/>
        </w:sdtPr>
        <w:sdtContent>
          <w:r w:rsidR="000E125B">
            <w:rPr>
              <w:rFonts w:hint="eastAsia"/>
            </w:rPr>
            <w:t>一般社団法人四日市青年会議所2025年度</w:t>
          </w:r>
          <w:r w:rsidR="009A2FCF">
            <w:br/>
          </w:r>
          <w:r w:rsidR="000E125B">
            <w:rPr>
              <w:rFonts w:hint="eastAsia"/>
            </w:rPr>
            <w:t>7</w:t>
          </w:r>
          <w:r w:rsidR="009A2FCF">
            <w:rPr>
              <w:rFonts w:hint="eastAsia"/>
            </w:rPr>
            <w:t>0</w:t>
          </w:r>
          <w:r w:rsidR="000E125B">
            <w:rPr>
              <w:rFonts w:hint="eastAsia"/>
            </w:rPr>
            <w:t>周年記念委員会</w:t>
          </w:r>
        </w:sdtContent>
      </w:sdt>
      <w:r w:rsidR="000E125B">
        <w:rPr>
          <w:rFonts w:hint="eastAsia"/>
        </w:rPr>
        <w:t xml:space="preserve">　</w:t>
      </w:r>
      <w:r w:rsidR="009A2FCF">
        <w:rPr>
          <w:rFonts w:hint="eastAsia"/>
        </w:rPr>
        <w:t>8</w:t>
      </w:r>
      <w:r w:rsidR="000E125B">
        <w:rPr>
          <w:rFonts w:hint="eastAsia"/>
        </w:rPr>
        <w:t xml:space="preserve">月度例会　</w:t>
      </w:r>
      <w:r w:rsidR="009A2FCF">
        <w:rPr>
          <w:rFonts w:hint="eastAsia"/>
        </w:rPr>
        <w:t>会場に関する備忘録</w:t>
      </w:r>
    </w:p>
    <w:p w14:paraId="1C835EC8" w14:textId="7861F98D" w:rsidR="00934E9A" w:rsidRPr="00995831" w:rsidRDefault="00000000">
      <w:pPr>
        <w:pStyle w:val="a8"/>
      </w:pPr>
      <w:sdt>
        <w:sdtPr>
          <w:rPr>
            <w:rFonts w:hint="eastAsia"/>
          </w:rPr>
          <w:alias w:val="会議の日付を入力:"/>
          <w:tag w:val=""/>
          <w:id w:val="373818028"/>
          <w:placeholder>
            <w:docPart w:val="3EEA52F9ECFF42298B74804B11ECFCE6"/>
          </w:placeholder>
          <w:dataBinding w:prefixMappings="xmlns:ns0='http://purl.org/dc/elements/1.1/' xmlns:ns1='http://schemas.openxmlformats.org/package/2006/metadata/core-properties' " w:xpath="/ns1:coreProperties[1]/ns1:keywords[1]" w:storeItemID="{6C3C8BC8-F283-45AE-878A-BAB7291924A1}"/>
          <w15:appearance w15:val="hidden"/>
          <w:text/>
        </w:sdtPr>
        <w:sdtContent>
          <w:r w:rsidR="000E125B">
            <w:rPr>
              <w:rFonts w:hint="eastAsia"/>
            </w:rPr>
            <w:t>2025/</w:t>
          </w:r>
          <w:r w:rsidR="00A14A24">
            <w:rPr>
              <w:rFonts w:hint="eastAsia"/>
            </w:rPr>
            <w:t>03</w:t>
          </w:r>
          <w:r w:rsidR="000E125B">
            <w:rPr>
              <w:rFonts w:hint="eastAsia"/>
            </w:rPr>
            <w:t>/</w:t>
          </w:r>
          <w:r w:rsidR="00A14A24">
            <w:rPr>
              <w:rFonts w:hint="eastAsia"/>
            </w:rPr>
            <w:t>07</w:t>
          </w:r>
        </w:sdtContent>
      </w:sdt>
    </w:p>
    <w:tbl>
      <w:tblPr>
        <w:tblW w:w="9045" w:type="dxa"/>
        <w:tblLayout w:type="fixed"/>
        <w:tblCellMar>
          <w:left w:w="0" w:type="dxa"/>
          <w:right w:w="0" w:type="dxa"/>
        </w:tblCellMar>
        <w:tblLook w:val="04A0" w:firstRow="1" w:lastRow="0" w:firstColumn="1" w:lastColumn="0" w:noHBand="0" w:noVBand="1"/>
        <w:tblDescription w:val="次回の会議の出席者、日付、時刻、場所のリスト"/>
      </w:tblPr>
      <w:tblGrid>
        <w:gridCol w:w="2070"/>
        <w:gridCol w:w="6975"/>
      </w:tblGrid>
      <w:tr w:rsidR="00934E9A" w:rsidRPr="00995831" w14:paraId="1FF064BB" w14:textId="77777777" w:rsidTr="00226349">
        <w:tc>
          <w:tcPr>
            <w:tcW w:w="2070" w:type="dxa"/>
          </w:tcPr>
          <w:p w14:paraId="76D7D414" w14:textId="2BA548EF" w:rsidR="00934E9A" w:rsidRPr="00995831" w:rsidRDefault="00000000">
            <w:pPr>
              <w:pStyle w:val="ad"/>
            </w:pPr>
            <w:sdt>
              <w:sdtPr>
                <w:rPr>
                  <w:rFonts w:hint="eastAsia"/>
                </w:rPr>
                <w:alias w:val="出席者:"/>
                <w:tag w:val="出席者:"/>
                <w:id w:val="1219014275"/>
                <w:placeholder>
                  <w:docPart w:val="C076C030CA8F4BB7B0080BE75B847D49"/>
                </w:placeholder>
                <w:temporary/>
                <w:showingPlcHdr/>
                <w15:appearance w15:val="hidden"/>
              </w:sdtPr>
              <w:sdtContent>
                <w:r w:rsidR="006B1778" w:rsidRPr="00995831">
                  <w:rPr>
                    <w:rFonts w:hint="eastAsia"/>
                    <w:lang w:val="ja-JP" w:bidi="ja-JP"/>
                  </w:rPr>
                  <w:t>出席者:</w:t>
                </w:r>
              </w:sdtContent>
            </w:sdt>
          </w:p>
        </w:tc>
        <w:tc>
          <w:tcPr>
            <w:tcW w:w="6975" w:type="dxa"/>
          </w:tcPr>
          <w:p w14:paraId="529E02EE" w14:textId="11C99230" w:rsidR="009A2FCF" w:rsidRDefault="009A2FCF">
            <w:pPr>
              <w:pStyle w:val="ad"/>
            </w:pPr>
            <w:r>
              <w:rPr>
                <w:rFonts w:hint="eastAsia"/>
              </w:rPr>
              <w:t>【四日市市議会議員】</w:t>
            </w:r>
          </w:p>
          <w:p w14:paraId="1DE47AF0" w14:textId="63AB14E0" w:rsidR="009A2FCF" w:rsidRDefault="009A2FCF">
            <w:pPr>
              <w:pStyle w:val="ad"/>
              <w:rPr>
                <w:rFonts w:hint="eastAsia"/>
              </w:rPr>
            </w:pPr>
            <w:r>
              <w:rPr>
                <w:rFonts w:hint="eastAsia"/>
              </w:rPr>
              <w:t>辻裕登様</w:t>
            </w:r>
          </w:p>
          <w:p w14:paraId="06D2C52B" w14:textId="0EFB1D41" w:rsidR="009A2FCF" w:rsidRDefault="009A2FCF">
            <w:pPr>
              <w:pStyle w:val="ad"/>
            </w:pPr>
            <w:r>
              <w:rPr>
                <w:rFonts w:hint="eastAsia"/>
              </w:rPr>
              <w:t>【四日市市役所シティプロモーション部観光交流課】</w:t>
            </w:r>
          </w:p>
          <w:p w14:paraId="03FA9B3A" w14:textId="2CE275ED" w:rsidR="00934E9A" w:rsidRDefault="009A2FCF">
            <w:pPr>
              <w:pStyle w:val="ad"/>
            </w:pPr>
            <w:r>
              <w:rPr>
                <w:rFonts w:hint="eastAsia"/>
              </w:rPr>
              <w:t>中村　権野</w:t>
            </w:r>
          </w:p>
          <w:p w14:paraId="63AC27C8" w14:textId="4EC19E08" w:rsidR="009A2FCF" w:rsidRDefault="009A2FCF">
            <w:pPr>
              <w:pStyle w:val="ad"/>
            </w:pPr>
            <w:r>
              <w:rPr>
                <w:rFonts w:hint="eastAsia"/>
              </w:rPr>
              <w:t>【一般社団法人四日市青年会議所2025年度　副理事長】</w:t>
            </w:r>
          </w:p>
          <w:p w14:paraId="10B3A9D4" w14:textId="77777777" w:rsidR="009A2FCF" w:rsidRDefault="009A2FCF">
            <w:pPr>
              <w:pStyle w:val="ad"/>
            </w:pPr>
            <w:r>
              <w:rPr>
                <w:rFonts w:hint="eastAsia"/>
              </w:rPr>
              <w:t>西田真之、森山陽介</w:t>
            </w:r>
          </w:p>
          <w:p w14:paraId="5DE1421F" w14:textId="77777777" w:rsidR="009A2FCF" w:rsidRDefault="009A2FCF">
            <w:pPr>
              <w:pStyle w:val="ad"/>
            </w:pPr>
            <w:r>
              <w:rPr>
                <w:rFonts w:hint="eastAsia"/>
              </w:rPr>
              <w:t>【一般社団法人四日市青年会議所2025年度　地域活性化委員会】</w:t>
            </w:r>
          </w:p>
          <w:p w14:paraId="5882528F" w14:textId="21166BA1" w:rsidR="009A2FCF" w:rsidRDefault="009A2FCF">
            <w:pPr>
              <w:pStyle w:val="ad"/>
            </w:pPr>
            <w:r>
              <w:rPr>
                <w:rFonts w:hint="eastAsia"/>
              </w:rPr>
              <w:t>(委員)藤井浩太</w:t>
            </w:r>
          </w:p>
          <w:p w14:paraId="5AF8D67F" w14:textId="77777777" w:rsidR="009A2FCF" w:rsidRDefault="009A2FCF">
            <w:pPr>
              <w:pStyle w:val="ad"/>
            </w:pPr>
            <w:r>
              <w:rPr>
                <w:rFonts w:hint="eastAsia"/>
              </w:rPr>
              <w:t>【一般社団法人四日市青年会議所2025年度　70周年記念委員会】</w:t>
            </w:r>
          </w:p>
          <w:p w14:paraId="50EFF0A9" w14:textId="52295103" w:rsidR="009A2FCF" w:rsidRPr="009A2FCF" w:rsidRDefault="009A2FCF">
            <w:pPr>
              <w:pStyle w:val="ad"/>
              <w:rPr>
                <w:rFonts w:hint="eastAsia"/>
              </w:rPr>
            </w:pPr>
            <w:r>
              <w:rPr>
                <w:rFonts w:hint="eastAsia"/>
              </w:rPr>
              <w:t>(委員長)早川諒</w:t>
            </w:r>
          </w:p>
        </w:tc>
      </w:tr>
      <w:tr w:rsidR="00934E9A" w:rsidRPr="00995831" w14:paraId="30F9420D" w14:textId="77777777" w:rsidTr="00226349">
        <w:tc>
          <w:tcPr>
            <w:tcW w:w="2070" w:type="dxa"/>
          </w:tcPr>
          <w:p w14:paraId="64550B89" w14:textId="74F9B085" w:rsidR="00934E9A" w:rsidRPr="00995831" w:rsidRDefault="000E125B">
            <w:pPr>
              <w:pStyle w:val="ad"/>
            </w:pPr>
            <w:r>
              <w:rPr>
                <w:rFonts w:hint="eastAsia"/>
              </w:rPr>
              <w:t>概要:</w:t>
            </w:r>
          </w:p>
        </w:tc>
        <w:tc>
          <w:tcPr>
            <w:tcW w:w="6975" w:type="dxa"/>
          </w:tcPr>
          <w:p w14:paraId="2DA86A0D" w14:textId="58F99563" w:rsidR="00934E9A" w:rsidRPr="00995831" w:rsidRDefault="000E125B">
            <w:pPr>
              <w:pStyle w:val="ad"/>
            </w:pPr>
            <w:r>
              <w:rPr>
                <w:rFonts w:hint="eastAsia"/>
              </w:rPr>
              <w:t>2025/</w:t>
            </w:r>
            <w:r w:rsidR="009A2FCF">
              <w:rPr>
                <w:rFonts w:hint="eastAsia"/>
              </w:rPr>
              <w:t>03</w:t>
            </w:r>
            <w:r>
              <w:rPr>
                <w:rFonts w:hint="eastAsia"/>
              </w:rPr>
              <w:t>/</w:t>
            </w:r>
            <w:r w:rsidR="009A2FCF">
              <w:rPr>
                <w:rFonts w:hint="eastAsia"/>
              </w:rPr>
              <w:t>07</w:t>
            </w:r>
            <w:r w:rsidR="0034332A" w:rsidRPr="00995831">
              <w:rPr>
                <w:rFonts w:hint="eastAsia"/>
                <w:lang w:val="ja-JP" w:bidi="ja-JP"/>
              </w:rPr>
              <w:t>、</w:t>
            </w:r>
            <w:r w:rsidR="009A2FCF">
              <w:rPr>
                <w:rFonts w:hint="eastAsia"/>
              </w:rPr>
              <w:t>11:00～12:00　四日市市役所庁舎10階議員ラウンジ</w:t>
            </w:r>
          </w:p>
        </w:tc>
      </w:tr>
    </w:tbl>
    <w:p w14:paraId="6567B194" w14:textId="6F72E7DF" w:rsidR="00934E9A" w:rsidRPr="00995831" w:rsidRDefault="009A2FCF">
      <w:pPr>
        <w:pStyle w:val="a"/>
      </w:pPr>
      <w:r>
        <w:rPr>
          <w:rFonts w:hint="eastAsia"/>
        </w:rPr>
        <w:t>会場に関する質問事項</w:t>
      </w:r>
    </w:p>
    <w:p w14:paraId="76D59087" w14:textId="62314E89" w:rsidR="004107B8" w:rsidRDefault="009A2FCF" w:rsidP="009A2FCF">
      <w:pPr>
        <w:pStyle w:val="a7"/>
        <w:numPr>
          <w:ilvl w:val="0"/>
          <w:numId w:val="14"/>
        </w:numPr>
      </w:pPr>
      <w:r>
        <w:rPr>
          <w:rFonts w:hint="eastAsia"/>
        </w:rPr>
        <w:t>四日市市民公園を借用するにあたっての使用料について</w:t>
      </w:r>
    </w:p>
    <w:p w14:paraId="7EAFFE88" w14:textId="48107DB2" w:rsidR="009A2FCF" w:rsidRPr="00995831" w:rsidRDefault="009A2FCF" w:rsidP="009A2FCF">
      <w:pPr>
        <w:pStyle w:val="a7"/>
        <w:numPr>
          <w:ilvl w:val="0"/>
          <w:numId w:val="14"/>
        </w:numPr>
        <w:rPr>
          <w:rFonts w:hint="eastAsia"/>
        </w:rPr>
      </w:pPr>
      <w:r>
        <w:rPr>
          <w:rFonts w:hint="eastAsia"/>
        </w:rPr>
        <w:t>開催できる内容について</w:t>
      </w:r>
    </w:p>
    <w:p w14:paraId="6A53F28C" w14:textId="5BC3D6E9" w:rsidR="00934E9A" w:rsidRPr="00995831" w:rsidRDefault="009A2FCF">
      <w:pPr>
        <w:pStyle w:val="a"/>
      </w:pPr>
      <w:r>
        <w:rPr>
          <w:rFonts w:hint="eastAsia"/>
        </w:rPr>
        <w:t>結論</w:t>
      </w:r>
    </w:p>
    <w:p w14:paraId="318CE3A4" w14:textId="13CFAD39" w:rsidR="00934E9A" w:rsidRDefault="009A2FCF" w:rsidP="00A14A24">
      <w:pPr>
        <w:pStyle w:val="a7"/>
        <w:numPr>
          <w:ilvl w:val="0"/>
          <w:numId w:val="15"/>
        </w:numPr>
      </w:pPr>
      <w:r>
        <w:rPr>
          <w:rFonts w:hint="eastAsia"/>
        </w:rPr>
        <w:t>2025年08月31日は四日市花火大会が開催され、四日市市として四日市市民公園を利用したイベントを予定している。そこで、四日市青年会議所が同会場で事業をするのであれば、</w:t>
      </w:r>
      <w:r w:rsidR="00A14A24">
        <w:rPr>
          <w:rFonts w:hint="eastAsia"/>
        </w:rPr>
        <w:t>四日市市が料金を全額負担して</w:t>
      </w:r>
      <w:r>
        <w:rPr>
          <w:rFonts w:hint="eastAsia"/>
        </w:rPr>
        <w:t>無償で提供</w:t>
      </w:r>
      <w:r w:rsidR="00A14A24">
        <w:rPr>
          <w:rFonts w:hint="eastAsia"/>
        </w:rPr>
        <w:t>をする</w:t>
      </w:r>
      <w:r>
        <w:rPr>
          <w:rFonts w:hint="eastAsia"/>
        </w:rPr>
        <w:t>。範囲については四日市側がする内容と協議しながら今後進めていくようにする。</w:t>
      </w:r>
    </w:p>
    <w:p w14:paraId="4A475A83" w14:textId="1F3CC0BF" w:rsidR="00A05EF7" w:rsidRPr="00995831" w:rsidRDefault="00A14A24" w:rsidP="00A14A24">
      <w:pPr>
        <w:pStyle w:val="a7"/>
        <w:numPr>
          <w:ilvl w:val="0"/>
          <w:numId w:val="15"/>
        </w:numPr>
        <w:rPr>
          <w:rFonts w:hint="eastAsia"/>
        </w:rPr>
      </w:pPr>
      <w:r>
        <w:rPr>
          <w:rFonts w:hint="eastAsia"/>
        </w:rPr>
        <w:t>ステージとしてトラックを利用したブースや飲食ブースを設置することは可能とする。(トラック乗入れについては地盤耐荷重の問題はない。ただ、設置時にはインターロッキングを傷めないように分散荷重とさせることができる養生をタイヤ下へ実施。)火気を使用する場合は管轄消防署への確認が必要。</w:t>
      </w:r>
    </w:p>
    <w:sectPr w:rsidR="00A05EF7" w:rsidRPr="00995831" w:rsidSect="00226349">
      <w:headerReference w:type="default" r:id="rId7"/>
      <w:pgSz w:w="11906" w:h="16838" w:code="9"/>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9869391" w14:textId="77777777" w:rsidR="00A84331" w:rsidRDefault="00A84331">
      <w:pPr>
        <w:spacing w:after="0" w:line="240" w:lineRule="auto"/>
      </w:pPr>
      <w:r>
        <w:separator/>
      </w:r>
    </w:p>
    <w:p w14:paraId="7AD7EAF4" w14:textId="77777777" w:rsidR="00A84331" w:rsidRDefault="00A84331"/>
  </w:endnote>
  <w:endnote w:type="continuationSeparator" w:id="0">
    <w:p w14:paraId="46CC11C1" w14:textId="77777777" w:rsidR="00A84331" w:rsidRDefault="00A84331">
      <w:pPr>
        <w:spacing w:after="0" w:line="240" w:lineRule="auto"/>
      </w:pPr>
      <w:r>
        <w:continuationSeparator/>
      </w:r>
    </w:p>
    <w:p w14:paraId="1DD1E83D" w14:textId="77777777" w:rsidR="00A84331" w:rsidRDefault="00A8433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eiryo UI">
    <w:altName w:val="Meiryo UI"/>
    <w:panose1 w:val="020B0604030504040204"/>
    <w:charset w:val="80"/>
    <w:family w:val="modern"/>
    <w:pitch w:val="variable"/>
    <w:sig w:usb0="E00002FF" w:usb1="6AC7FFFF" w:usb2="08000012" w:usb3="00000000" w:csb0="0002009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333D133" w14:textId="77777777" w:rsidR="00A84331" w:rsidRDefault="00A84331">
      <w:pPr>
        <w:spacing w:after="0" w:line="240" w:lineRule="auto"/>
      </w:pPr>
      <w:r>
        <w:separator/>
      </w:r>
    </w:p>
    <w:p w14:paraId="25ED8AC3" w14:textId="77777777" w:rsidR="00A84331" w:rsidRDefault="00A84331"/>
  </w:footnote>
  <w:footnote w:type="continuationSeparator" w:id="0">
    <w:p w14:paraId="53E94F9B" w14:textId="77777777" w:rsidR="00A84331" w:rsidRDefault="00A84331">
      <w:pPr>
        <w:spacing w:after="0" w:line="240" w:lineRule="auto"/>
      </w:pPr>
      <w:r>
        <w:continuationSeparator/>
      </w:r>
    </w:p>
    <w:p w14:paraId="389FDD2D" w14:textId="77777777" w:rsidR="00A84331" w:rsidRDefault="00A8433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94DB1A" w14:textId="2CA1BD42" w:rsidR="00934E9A" w:rsidRPr="00995831" w:rsidRDefault="00000000">
    <w:pPr>
      <w:pStyle w:val="aa"/>
    </w:pPr>
    <w:sdt>
      <w:sdtPr>
        <w:alias w:val="組織名:"/>
        <w:tag w:val=""/>
        <w:id w:val="-142659844"/>
        <w:placeholder>
          <w:docPart w:val="C7D6E2C477E4450099C830EB3FA4BDEA"/>
        </w:placeholder>
        <w:dataBinding w:prefixMappings="xmlns:ns0='http://purl.org/dc/elements/1.1/' xmlns:ns1='http://schemas.openxmlformats.org/package/2006/metadata/core-properties' " w:xpath="/ns1:coreProperties[1]/ns0:description[1]" w:storeItemID="{6C3C8BC8-F283-45AE-878A-BAB7291924A1}"/>
        <w15:appearance w15:val="hidden"/>
        <w:text/>
      </w:sdtPr>
      <w:sdtContent>
        <w:r w:rsidR="000E125B">
          <w:t>一般社団法人四日市青年会議所2025年度70周年記念委員会</w:t>
        </w:r>
      </w:sdtContent>
    </w:sdt>
  </w:p>
  <w:p w14:paraId="58A655ED" w14:textId="29D13269" w:rsidR="00934E9A" w:rsidRPr="00995831" w:rsidRDefault="00000000">
    <w:pPr>
      <w:pStyle w:val="aa"/>
    </w:pPr>
    <w:sdt>
      <w:sdtPr>
        <w:alias w:val="会議議事録:"/>
        <w:tag w:val="会議議事録:"/>
        <w:id w:val="-1760127990"/>
        <w:placeholder>
          <w:docPart w:val="94D6D45F94174867A0CD913F1217DE7E"/>
        </w:placeholder>
        <w:temporary/>
        <w:showingPlcHdr/>
        <w15:appearance w15:val="hidden"/>
      </w:sdtPr>
      <w:sdtContent>
        <w:r w:rsidR="00A05EF7" w:rsidRPr="00995831">
          <w:rPr>
            <w:lang w:val="ja-JP" w:bidi="ja-JP"/>
          </w:rPr>
          <w:t>会議議事録</w:t>
        </w:r>
      </w:sdtContent>
    </w:sdt>
    <w:r w:rsidR="00A05EF7" w:rsidRPr="00995831">
      <w:rPr>
        <w:lang w:val="ja-JP" w:bidi="ja-JP"/>
      </w:rPr>
      <w:t>、</w:t>
    </w:r>
    <w:sdt>
      <w:sdtPr>
        <w:alias w:val="日付:"/>
        <w:tag w:val=""/>
        <w:id w:val="-1612037418"/>
        <w:placeholder>
          <w:docPart w:val="17AF8253C24240FEBB18D01998CF3CBC"/>
        </w:placeholder>
        <w:dataBinding w:prefixMappings="xmlns:ns0='http://purl.org/dc/elements/1.1/' xmlns:ns1='http://schemas.openxmlformats.org/package/2006/metadata/core-properties' " w:xpath="/ns1:coreProperties[1]/ns1:keywords[1]" w:storeItemID="{6C3C8BC8-F283-45AE-878A-BAB7291924A1}"/>
        <w15:appearance w15:val="hidden"/>
        <w:text/>
      </w:sdtPr>
      <w:sdtContent>
        <w:r w:rsidR="00A14A24">
          <w:t>2025/03/07</w:t>
        </w:r>
      </w:sdtContent>
    </w:sdt>
  </w:p>
  <w:p w14:paraId="003B4B01" w14:textId="77777777" w:rsidR="00934E9A" w:rsidRPr="00995831" w:rsidRDefault="006A6EE0">
    <w:pPr>
      <w:pStyle w:val="aa"/>
    </w:pPr>
    <w:r w:rsidRPr="00995831">
      <w:rPr>
        <w:lang w:val="ja-JP" w:bidi="ja-JP"/>
      </w:rPr>
      <w:t xml:space="preserve">ページ </w:t>
    </w:r>
    <w:r w:rsidRPr="00995831">
      <w:rPr>
        <w:lang w:val="ja-JP" w:bidi="ja-JP"/>
      </w:rPr>
      <w:fldChar w:fldCharType="begin"/>
    </w:r>
    <w:r w:rsidRPr="00995831">
      <w:rPr>
        <w:lang w:val="ja-JP" w:bidi="ja-JP"/>
      </w:rPr>
      <w:instrText xml:space="preserve"> PAGE   \* MERGEFORMAT </w:instrText>
    </w:r>
    <w:r w:rsidRPr="00995831">
      <w:rPr>
        <w:lang w:val="ja-JP" w:bidi="ja-JP"/>
      </w:rPr>
      <w:fldChar w:fldCharType="separate"/>
    </w:r>
    <w:r w:rsidR="00E45BB9" w:rsidRPr="00995831">
      <w:rPr>
        <w:noProof/>
        <w:lang w:val="ja-JP" w:bidi="ja-JP"/>
      </w:rPr>
      <w:t>2</w:t>
    </w:r>
    <w:r w:rsidRPr="00995831">
      <w:rPr>
        <w:noProof/>
        <w:lang w:val="ja-JP" w:bidi="ja-JP"/>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340E51BC"/>
    <w:lvl w:ilvl="0">
      <w:start w:val="1"/>
      <w:numFmt w:val="decimal"/>
      <w:pStyle w:val="5"/>
      <w:lvlText w:val="%1."/>
      <w:lvlJc w:val="left"/>
      <w:pPr>
        <w:tabs>
          <w:tab w:val="num" w:pos="1800"/>
        </w:tabs>
        <w:ind w:left="1800" w:hanging="360"/>
      </w:pPr>
    </w:lvl>
  </w:abstractNum>
  <w:abstractNum w:abstractNumId="1" w15:restartNumberingAfterBreak="0">
    <w:nsid w:val="FFFFFF7D"/>
    <w:multiLevelType w:val="singleLevel"/>
    <w:tmpl w:val="FD9AA3B0"/>
    <w:lvl w:ilvl="0">
      <w:start w:val="1"/>
      <w:numFmt w:val="decimal"/>
      <w:pStyle w:val="4"/>
      <w:lvlText w:val="%1."/>
      <w:lvlJc w:val="left"/>
      <w:pPr>
        <w:tabs>
          <w:tab w:val="num" w:pos="1440"/>
        </w:tabs>
        <w:ind w:left="1440" w:hanging="360"/>
      </w:pPr>
    </w:lvl>
  </w:abstractNum>
  <w:abstractNum w:abstractNumId="2" w15:restartNumberingAfterBreak="0">
    <w:nsid w:val="FFFFFF7E"/>
    <w:multiLevelType w:val="singleLevel"/>
    <w:tmpl w:val="A6081D5E"/>
    <w:lvl w:ilvl="0">
      <w:start w:val="1"/>
      <w:numFmt w:val="decimal"/>
      <w:pStyle w:val="3"/>
      <w:lvlText w:val="%1."/>
      <w:lvlJc w:val="left"/>
      <w:pPr>
        <w:tabs>
          <w:tab w:val="num" w:pos="1080"/>
        </w:tabs>
        <w:ind w:left="1080" w:hanging="360"/>
      </w:pPr>
    </w:lvl>
  </w:abstractNum>
  <w:abstractNum w:abstractNumId="3" w15:restartNumberingAfterBreak="0">
    <w:nsid w:val="FFFFFF7F"/>
    <w:multiLevelType w:val="singleLevel"/>
    <w:tmpl w:val="68644DA2"/>
    <w:lvl w:ilvl="0">
      <w:start w:val="1"/>
      <w:numFmt w:val="decimal"/>
      <w:pStyle w:val="2"/>
      <w:lvlText w:val="%1."/>
      <w:lvlJc w:val="left"/>
      <w:pPr>
        <w:tabs>
          <w:tab w:val="num" w:pos="720"/>
        </w:tabs>
        <w:ind w:left="720" w:hanging="360"/>
      </w:pPr>
    </w:lvl>
  </w:abstractNum>
  <w:abstractNum w:abstractNumId="4" w15:restartNumberingAfterBreak="0">
    <w:nsid w:val="FFFFFF80"/>
    <w:multiLevelType w:val="singleLevel"/>
    <w:tmpl w:val="8752E590"/>
    <w:lvl w:ilvl="0">
      <w:start w:val="1"/>
      <w:numFmt w:val="bullet"/>
      <w:pStyle w:val="50"/>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E58459A"/>
    <w:lvl w:ilvl="0">
      <w:start w:val="1"/>
      <w:numFmt w:val="bullet"/>
      <w:pStyle w:val="40"/>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0E623046"/>
    <w:lvl w:ilvl="0">
      <w:start w:val="1"/>
      <w:numFmt w:val="bullet"/>
      <w:pStyle w:val="30"/>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9DFA157E"/>
    <w:lvl w:ilvl="0">
      <w:start w:val="1"/>
      <w:numFmt w:val="bullet"/>
      <w:pStyle w:val="20"/>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35EE35CA"/>
    <w:lvl w:ilvl="0">
      <w:start w:val="1"/>
      <w:numFmt w:val="decimal"/>
      <w:pStyle w:val="a"/>
      <w:lvlText w:val="%1."/>
      <w:lvlJc w:val="left"/>
      <w:pPr>
        <w:ind w:left="360" w:hanging="360"/>
      </w:pPr>
    </w:lvl>
  </w:abstractNum>
  <w:abstractNum w:abstractNumId="9" w15:restartNumberingAfterBreak="0">
    <w:nsid w:val="FFFFFF89"/>
    <w:multiLevelType w:val="singleLevel"/>
    <w:tmpl w:val="73D083E6"/>
    <w:lvl w:ilvl="0">
      <w:start w:val="1"/>
      <w:numFmt w:val="bullet"/>
      <w:pStyle w:val="a0"/>
      <w:lvlText w:val=""/>
      <w:lvlJc w:val="left"/>
      <w:pPr>
        <w:tabs>
          <w:tab w:val="num" w:pos="360"/>
        </w:tabs>
        <w:ind w:left="360" w:hanging="360"/>
      </w:pPr>
      <w:rPr>
        <w:rFonts w:ascii="Symbol" w:hAnsi="Symbol" w:hint="default"/>
      </w:rPr>
    </w:lvl>
  </w:abstractNum>
  <w:abstractNum w:abstractNumId="10" w15:restartNumberingAfterBreak="0">
    <w:nsid w:val="000F7921"/>
    <w:multiLevelType w:val="hybridMultilevel"/>
    <w:tmpl w:val="FB76AABC"/>
    <w:lvl w:ilvl="0" w:tplc="B3926B62">
      <w:start w:val="1"/>
      <w:numFmt w:val="decimalEnclosedCircle"/>
      <w:lvlText w:val="%1"/>
      <w:lvlJc w:val="left"/>
      <w:pPr>
        <w:ind w:left="720" w:hanging="360"/>
      </w:pPr>
      <w:rPr>
        <w:rFonts w:hint="default"/>
      </w:rPr>
    </w:lvl>
    <w:lvl w:ilvl="1" w:tplc="04090017" w:tentative="1">
      <w:start w:val="1"/>
      <w:numFmt w:val="aiueoFullWidth"/>
      <w:lvlText w:val="(%2)"/>
      <w:lvlJc w:val="left"/>
      <w:pPr>
        <w:ind w:left="1240" w:hanging="440"/>
      </w:pPr>
    </w:lvl>
    <w:lvl w:ilvl="2" w:tplc="04090011" w:tentative="1">
      <w:start w:val="1"/>
      <w:numFmt w:val="decimalEnclosedCircle"/>
      <w:lvlText w:val="%3"/>
      <w:lvlJc w:val="left"/>
      <w:pPr>
        <w:ind w:left="1680" w:hanging="440"/>
      </w:pPr>
    </w:lvl>
    <w:lvl w:ilvl="3" w:tplc="0409000F" w:tentative="1">
      <w:start w:val="1"/>
      <w:numFmt w:val="decimal"/>
      <w:lvlText w:val="%4."/>
      <w:lvlJc w:val="left"/>
      <w:pPr>
        <w:ind w:left="2120" w:hanging="440"/>
      </w:pPr>
    </w:lvl>
    <w:lvl w:ilvl="4" w:tplc="04090017" w:tentative="1">
      <w:start w:val="1"/>
      <w:numFmt w:val="aiueoFullWidth"/>
      <w:lvlText w:val="(%5)"/>
      <w:lvlJc w:val="left"/>
      <w:pPr>
        <w:ind w:left="2560" w:hanging="440"/>
      </w:pPr>
    </w:lvl>
    <w:lvl w:ilvl="5" w:tplc="04090011" w:tentative="1">
      <w:start w:val="1"/>
      <w:numFmt w:val="decimalEnclosedCircle"/>
      <w:lvlText w:val="%6"/>
      <w:lvlJc w:val="left"/>
      <w:pPr>
        <w:ind w:left="3000" w:hanging="440"/>
      </w:pPr>
    </w:lvl>
    <w:lvl w:ilvl="6" w:tplc="0409000F" w:tentative="1">
      <w:start w:val="1"/>
      <w:numFmt w:val="decimal"/>
      <w:lvlText w:val="%7."/>
      <w:lvlJc w:val="left"/>
      <w:pPr>
        <w:ind w:left="3440" w:hanging="440"/>
      </w:pPr>
    </w:lvl>
    <w:lvl w:ilvl="7" w:tplc="04090017" w:tentative="1">
      <w:start w:val="1"/>
      <w:numFmt w:val="aiueoFullWidth"/>
      <w:lvlText w:val="(%8)"/>
      <w:lvlJc w:val="left"/>
      <w:pPr>
        <w:ind w:left="3880" w:hanging="440"/>
      </w:pPr>
    </w:lvl>
    <w:lvl w:ilvl="8" w:tplc="04090011" w:tentative="1">
      <w:start w:val="1"/>
      <w:numFmt w:val="decimalEnclosedCircle"/>
      <w:lvlText w:val="%9"/>
      <w:lvlJc w:val="left"/>
      <w:pPr>
        <w:ind w:left="4320" w:hanging="440"/>
      </w:pPr>
    </w:lvl>
  </w:abstractNum>
  <w:abstractNum w:abstractNumId="11" w15:restartNumberingAfterBreak="0">
    <w:nsid w:val="05774B8B"/>
    <w:multiLevelType w:val="multilevel"/>
    <w:tmpl w:val="0409001D"/>
    <w:styleLink w:val="1ai"/>
    <w:lvl w:ilvl="0">
      <w:start w:val="1"/>
      <w:numFmt w:val="decimal"/>
      <w:lvlText w:val="%1)"/>
      <w:lvlJc w:val="left"/>
      <w:pPr>
        <w:ind w:left="360" w:hanging="360"/>
      </w:pPr>
      <w:rPr>
        <w:rFonts w:ascii="Meiryo UI" w:hAnsi="Meiryo UI"/>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09622458"/>
    <w:multiLevelType w:val="hybridMultilevel"/>
    <w:tmpl w:val="9070C6A2"/>
    <w:lvl w:ilvl="0" w:tplc="6D4A1FA0">
      <w:start w:val="1"/>
      <w:numFmt w:val="decimalEnclosedCircle"/>
      <w:lvlText w:val="%1"/>
      <w:lvlJc w:val="left"/>
      <w:pPr>
        <w:ind w:left="720" w:hanging="360"/>
      </w:pPr>
      <w:rPr>
        <w:rFonts w:hint="default"/>
      </w:rPr>
    </w:lvl>
    <w:lvl w:ilvl="1" w:tplc="04090017" w:tentative="1">
      <w:start w:val="1"/>
      <w:numFmt w:val="aiueoFullWidth"/>
      <w:lvlText w:val="(%2)"/>
      <w:lvlJc w:val="left"/>
      <w:pPr>
        <w:ind w:left="1240" w:hanging="440"/>
      </w:pPr>
    </w:lvl>
    <w:lvl w:ilvl="2" w:tplc="04090011" w:tentative="1">
      <w:start w:val="1"/>
      <w:numFmt w:val="decimalEnclosedCircle"/>
      <w:lvlText w:val="%3"/>
      <w:lvlJc w:val="left"/>
      <w:pPr>
        <w:ind w:left="1680" w:hanging="440"/>
      </w:pPr>
    </w:lvl>
    <w:lvl w:ilvl="3" w:tplc="0409000F" w:tentative="1">
      <w:start w:val="1"/>
      <w:numFmt w:val="decimal"/>
      <w:lvlText w:val="%4."/>
      <w:lvlJc w:val="left"/>
      <w:pPr>
        <w:ind w:left="2120" w:hanging="440"/>
      </w:pPr>
    </w:lvl>
    <w:lvl w:ilvl="4" w:tplc="04090017" w:tentative="1">
      <w:start w:val="1"/>
      <w:numFmt w:val="aiueoFullWidth"/>
      <w:lvlText w:val="(%5)"/>
      <w:lvlJc w:val="left"/>
      <w:pPr>
        <w:ind w:left="2560" w:hanging="440"/>
      </w:pPr>
    </w:lvl>
    <w:lvl w:ilvl="5" w:tplc="04090011" w:tentative="1">
      <w:start w:val="1"/>
      <w:numFmt w:val="decimalEnclosedCircle"/>
      <w:lvlText w:val="%6"/>
      <w:lvlJc w:val="left"/>
      <w:pPr>
        <w:ind w:left="3000" w:hanging="440"/>
      </w:pPr>
    </w:lvl>
    <w:lvl w:ilvl="6" w:tplc="0409000F" w:tentative="1">
      <w:start w:val="1"/>
      <w:numFmt w:val="decimal"/>
      <w:lvlText w:val="%7."/>
      <w:lvlJc w:val="left"/>
      <w:pPr>
        <w:ind w:left="3440" w:hanging="440"/>
      </w:pPr>
    </w:lvl>
    <w:lvl w:ilvl="7" w:tplc="04090017" w:tentative="1">
      <w:start w:val="1"/>
      <w:numFmt w:val="aiueoFullWidth"/>
      <w:lvlText w:val="(%8)"/>
      <w:lvlJc w:val="left"/>
      <w:pPr>
        <w:ind w:left="3880" w:hanging="440"/>
      </w:pPr>
    </w:lvl>
    <w:lvl w:ilvl="8" w:tplc="04090011" w:tentative="1">
      <w:start w:val="1"/>
      <w:numFmt w:val="decimalEnclosedCircle"/>
      <w:lvlText w:val="%9"/>
      <w:lvlJc w:val="left"/>
      <w:pPr>
        <w:ind w:left="4320" w:hanging="440"/>
      </w:pPr>
    </w:lvl>
  </w:abstractNum>
  <w:abstractNum w:abstractNumId="13" w15:restartNumberingAfterBreak="0">
    <w:nsid w:val="26106D50"/>
    <w:multiLevelType w:val="multilevel"/>
    <w:tmpl w:val="0409001F"/>
    <w:styleLink w:val="111111"/>
    <w:lvl w:ilvl="0">
      <w:start w:val="1"/>
      <w:numFmt w:val="decimal"/>
      <w:lvlText w:val="%1."/>
      <w:lvlJc w:val="left"/>
      <w:pPr>
        <w:ind w:left="360" w:hanging="360"/>
      </w:pPr>
      <w:rPr>
        <w:rFonts w:ascii="Meiryo UI" w:hAnsi="Meiryo UI"/>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6B3D4BF4"/>
    <w:multiLevelType w:val="multilevel"/>
    <w:tmpl w:val="04090023"/>
    <w:styleLink w:val="a1"/>
    <w:lvl w:ilvl="0">
      <w:start w:val="1"/>
      <w:numFmt w:val="upperRoman"/>
      <w:lvlText w:val="Article %1."/>
      <w:lvlJc w:val="left"/>
      <w:pPr>
        <w:ind w:left="0" w:firstLine="0"/>
      </w:pPr>
      <w:rPr>
        <w:rFonts w:ascii="Meiryo UI" w:hAnsi="Meiryo UI"/>
      </w:r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16cid:durableId="2036301116">
    <w:abstractNumId w:val="8"/>
  </w:num>
  <w:num w:numId="2" w16cid:durableId="69691609">
    <w:abstractNumId w:val="9"/>
  </w:num>
  <w:num w:numId="3" w16cid:durableId="1249386248">
    <w:abstractNumId w:val="7"/>
  </w:num>
  <w:num w:numId="4" w16cid:durableId="1231886406">
    <w:abstractNumId w:val="6"/>
  </w:num>
  <w:num w:numId="5" w16cid:durableId="1434666724">
    <w:abstractNumId w:val="5"/>
  </w:num>
  <w:num w:numId="6" w16cid:durableId="1018196571">
    <w:abstractNumId w:val="4"/>
  </w:num>
  <w:num w:numId="7" w16cid:durableId="804547893">
    <w:abstractNumId w:val="3"/>
  </w:num>
  <w:num w:numId="8" w16cid:durableId="1699811866">
    <w:abstractNumId w:val="2"/>
  </w:num>
  <w:num w:numId="9" w16cid:durableId="440732573">
    <w:abstractNumId w:val="1"/>
  </w:num>
  <w:num w:numId="10" w16cid:durableId="1401906919">
    <w:abstractNumId w:val="0"/>
  </w:num>
  <w:num w:numId="11" w16cid:durableId="2146041953">
    <w:abstractNumId w:val="13"/>
  </w:num>
  <w:num w:numId="12" w16cid:durableId="807431769">
    <w:abstractNumId w:val="11"/>
  </w:num>
  <w:num w:numId="13" w16cid:durableId="265888512">
    <w:abstractNumId w:val="14"/>
  </w:num>
  <w:num w:numId="14" w16cid:durableId="789935189">
    <w:abstractNumId w:val="12"/>
  </w:num>
  <w:num w:numId="15" w16cid:durableId="52601892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attachedTemplate r:id="rId1"/>
  <w:defaultTabStop w:val="720"/>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125B"/>
    <w:rsid w:val="00053CAE"/>
    <w:rsid w:val="00082086"/>
    <w:rsid w:val="00084341"/>
    <w:rsid w:val="00096ECE"/>
    <w:rsid w:val="000E125B"/>
    <w:rsid w:val="0010443C"/>
    <w:rsid w:val="00164BA3"/>
    <w:rsid w:val="001B49A6"/>
    <w:rsid w:val="002128C8"/>
    <w:rsid w:val="00217F5E"/>
    <w:rsid w:val="00226349"/>
    <w:rsid w:val="002A7720"/>
    <w:rsid w:val="002B5A3C"/>
    <w:rsid w:val="0034332A"/>
    <w:rsid w:val="003C17E2"/>
    <w:rsid w:val="004107B8"/>
    <w:rsid w:val="00416A86"/>
    <w:rsid w:val="00463B26"/>
    <w:rsid w:val="00470E3E"/>
    <w:rsid w:val="00491F7F"/>
    <w:rsid w:val="004D4719"/>
    <w:rsid w:val="006A2514"/>
    <w:rsid w:val="006A6EE0"/>
    <w:rsid w:val="006B1778"/>
    <w:rsid w:val="006B674E"/>
    <w:rsid w:val="006E6AA5"/>
    <w:rsid w:val="007123B4"/>
    <w:rsid w:val="00753A25"/>
    <w:rsid w:val="00884772"/>
    <w:rsid w:val="00896EAA"/>
    <w:rsid w:val="00934E9A"/>
    <w:rsid w:val="00995831"/>
    <w:rsid w:val="009A27A1"/>
    <w:rsid w:val="009A2FCF"/>
    <w:rsid w:val="00A05EF7"/>
    <w:rsid w:val="00A14A24"/>
    <w:rsid w:val="00A7005F"/>
    <w:rsid w:val="00A8223B"/>
    <w:rsid w:val="00A84331"/>
    <w:rsid w:val="00B273A3"/>
    <w:rsid w:val="00B93153"/>
    <w:rsid w:val="00C208FD"/>
    <w:rsid w:val="00C9192D"/>
    <w:rsid w:val="00CB33DE"/>
    <w:rsid w:val="00CB4FBB"/>
    <w:rsid w:val="00CF1108"/>
    <w:rsid w:val="00D03E76"/>
    <w:rsid w:val="00DC2644"/>
    <w:rsid w:val="00E31AB2"/>
    <w:rsid w:val="00E45BB9"/>
    <w:rsid w:val="00E81D49"/>
    <w:rsid w:val="00EB5064"/>
    <w:rsid w:val="00FA64DD"/>
    <w:rsid w:val="00FC288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8B82D7C"/>
  <w15:chartTrackingRefBased/>
  <w15:docId w15:val="{DD601021-9EBD-4C22-9F30-FA78AB403D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ja-JP" w:bidi="ar-SA"/>
      </w:rPr>
    </w:rPrDefault>
    <w:pPrDefault>
      <w:pPr>
        <w:spacing w:after="240" w:line="276" w:lineRule="auto"/>
      </w:pPr>
    </w:pPrDefault>
  </w:docDefaults>
  <w:latentStyles w:defLockedState="0" w:defUIPriority="99" w:defSemiHidden="0" w:defUnhideWhenUsed="0" w:defQFormat="0" w:count="376">
    <w:lsdException w:name="Normal" w:uiPriority="0" w:qFormat="1"/>
    <w:lsdException w:name="heading 1" w:semiHidden="1" w:uiPriority="9" w:unhideWhenUsed="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1" w:unhideWhenUsed="1" w:qFormat="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uiPriority="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semiHidden="1" w:uiPriority="1" w:unhideWhenUsed="1" w:qFormat="1"/>
    <w:lsdException w:name="Signature" w:semiHidden="1" w:uiPriority="1"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qFormat="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iPriority="1" w:unhideWhenUsed="1" w:qFormat="1"/>
    <w:lsdException w:name="Date" w:semiHidden="1" w:uiPriority="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995831"/>
    <w:pPr>
      <w:spacing w:before="120"/>
    </w:pPr>
    <w:rPr>
      <w:rFonts w:ascii="Meiryo UI" w:eastAsia="Meiryo UI" w:hAnsi="Meiryo UI"/>
      <w:spacing w:val="4"/>
      <w:szCs w:val="20"/>
    </w:rPr>
  </w:style>
  <w:style w:type="paragraph" w:styleId="1">
    <w:name w:val="heading 1"/>
    <w:basedOn w:val="a2"/>
    <w:next w:val="a2"/>
    <w:link w:val="10"/>
    <w:uiPriority w:val="9"/>
    <w:unhideWhenUsed/>
    <w:qFormat/>
    <w:rsid w:val="00DC2644"/>
    <w:pPr>
      <w:keepNext/>
      <w:keepLines/>
      <w:spacing w:before="240" w:after="0"/>
      <w:outlineLvl w:val="0"/>
    </w:pPr>
    <w:rPr>
      <w:rFonts w:cstheme="majorBidi"/>
      <w:color w:val="365F91" w:themeColor="accent1" w:themeShade="BF"/>
      <w:sz w:val="32"/>
      <w:szCs w:val="32"/>
    </w:rPr>
  </w:style>
  <w:style w:type="paragraph" w:styleId="21">
    <w:name w:val="heading 2"/>
    <w:basedOn w:val="a2"/>
    <w:next w:val="a2"/>
    <w:link w:val="22"/>
    <w:uiPriority w:val="9"/>
    <w:unhideWhenUsed/>
    <w:qFormat/>
    <w:rsid w:val="00DC2644"/>
    <w:pPr>
      <w:keepNext/>
      <w:keepLines/>
      <w:spacing w:before="160" w:after="0"/>
      <w:outlineLvl w:val="1"/>
    </w:pPr>
    <w:rPr>
      <w:rFonts w:cstheme="majorBidi"/>
      <w:color w:val="365F91" w:themeColor="accent1" w:themeShade="BF"/>
      <w:sz w:val="26"/>
      <w:szCs w:val="26"/>
    </w:rPr>
  </w:style>
  <w:style w:type="paragraph" w:styleId="31">
    <w:name w:val="heading 3"/>
    <w:basedOn w:val="a2"/>
    <w:next w:val="a2"/>
    <w:link w:val="32"/>
    <w:uiPriority w:val="9"/>
    <w:unhideWhenUsed/>
    <w:qFormat/>
    <w:rsid w:val="00DC2644"/>
    <w:pPr>
      <w:keepNext/>
      <w:keepLines/>
      <w:spacing w:before="160" w:after="0"/>
      <w:outlineLvl w:val="2"/>
    </w:pPr>
    <w:rPr>
      <w:rFonts w:cstheme="majorBidi"/>
      <w:color w:val="365F91" w:themeColor="accent1" w:themeShade="BF"/>
      <w:sz w:val="24"/>
      <w:szCs w:val="24"/>
    </w:rPr>
  </w:style>
  <w:style w:type="paragraph" w:styleId="41">
    <w:name w:val="heading 4"/>
    <w:basedOn w:val="a2"/>
    <w:next w:val="a2"/>
    <w:link w:val="42"/>
    <w:uiPriority w:val="9"/>
    <w:semiHidden/>
    <w:unhideWhenUsed/>
    <w:qFormat/>
    <w:rsid w:val="00DC2644"/>
    <w:pPr>
      <w:keepNext/>
      <w:keepLines/>
      <w:spacing w:before="40" w:after="0"/>
      <w:outlineLvl w:val="3"/>
    </w:pPr>
    <w:rPr>
      <w:rFonts w:cstheme="majorBidi"/>
      <w:i/>
      <w:iCs/>
      <w:color w:val="365F91" w:themeColor="accent1" w:themeShade="BF"/>
    </w:rPr>
  </w:style>
  <w:style w:type="paragraph" w:styleId="51">
    <w:name w:val="heading 5"/>
    <w:basedOn w:val="a2"/>
    <w:next w:val="a2"/>
    <w:link w:val="52"/>
    <w:uiPriority w:val="9"/>
    <w:semiHidden/>
    <w:unhideWhenUsed/>
    <w:qFormat/>
    <w:rsid w:val="00995831"/>
    <w:pPr>
      <w:keepNext/>
      <w:keepLines/>
      <w:spacing w:before="40" w:after="0"/>
      <w:outlineLvl w:val="4"/>
    </w:pPr>
    <w:rPr>
      <w:rFonts w:eastAsiaTheme="majorEastAsia" w:cstheme="majorBidi"/>
      <w:color w:val="365F91" w:themeColor="accent1" w:themeShade="BF"/>
    </w:rPr>
  </w:style>
  <w:style w:type="paragraph" w:styleId="6">
    <w:name w:val="heading 6"/>
    <w:basedOn w:val="a2"/>
    <w:next w:val="a2"/>
    <w:link w:val="60"/>
    <w:uiPriority w:val="9"/>
    <w:semiHidden/>
    <w:unhideWhenUsed/>
    <w:qFormat/>
    <w:rsid w:val="00995831"/>
    <w:pPr>
      <w:keepNext/>
      <w:keepLines/>
      <w:spacing w:before="40" w:after="0"/>
      <w:outlineLvl w:val="5"/>
    </w:pPr>
    <w:rPr>
      <w:rFonts w:eastAsiaTheme="majorEastAsia" w:cstheme="majorBidi"/>
      <w:color w:val="243F60" w:themeColor="accent1" w:themeShade="7F"/>
    </w:rPr>
  </w:style>
  <w:style w:type="paragraph" w:styleId="7">
    <w:name w:val="heading 7"/>
    <w:basedOn w:val="a2"/>
    <w:next w:val="a2"/>
    <w:link w:val="70"/>
    <w:uiPriority w:val="9"/>
    <w:semiHidden/>
    <w:unhideWhenUsed/>
    <w:qFormat/>
    <w:rsid w:val="00995831"/>
    <w:pPr>
      <w:keepNext/>
      <w:keepLines/>
      <w:spacing w:before="40" w:after="0"/>
      <w:outlineLvl w:val="6"/>
    </w:pPr>
    <w:rPr>
      <w:rFonts w:eastAsiaTheme="majorEastAsia" w:cstheme="majorBidi"/>
      <w:i/>
      <w:iCs/>
      <w:color w:val="243F60" w:themeColor="accent1" w:themeShade="7F"/>
    </w:rPr>
  </w:style>
  <w:style w:type="paragraph" w:styleId="8">
    <w:name w:val="heading 8"/>
    <w:basedOn w:val="a2"/>
    <w:next w:val="a2"/>
    <w:link w:val="80"/>
    <w:uiPriority w:val="9"/>
    <w:semiHidden/>
    <w:unhideWhenUsed/>
    <w:qFormat/>
    <w:rsid w:val="00995831"/>
    <w:pPr>
      <w:keepNext/>
      <w:keepLines/>
      <w:spacing w:before="40" w:after="0"/>
      <w:outlineLvl w:val="7"/>
    </w:pPr>
    <w:rPr>
      <w:rFonts w:eastAsiaTheme="majorEastAsia" w:cstheme="majorBidi"/>
      <w:color w:val="272727" w:themeColor="text1" w:themeTint="D8"/>
      <w:szCs w:val="21"/>
    </w:rPr>
  </w:style>
  <w:style w:type="paragraph" w:styleId="9">
    <w:name w:val="heading 9"/>
    <w:basedOn w:val="a2"/>
    <w:next w:val="a2"/>
    <w:link w:val="90"/>
    <w:uiPriority w:val="9"/>
    <w:semiHidden/>
    <w:unhideWhenUsed/>
    <w:qFormat/>
    <w:rsid w:val="00995831"/>
    <w:pPr>
      <w:keepNext/>
      <w:keepLines/>
      <w:spacing w:before="40" w:after="0"/>
      <w:outlineLvl w:val="8"/>
    </w:pPr>
    <w:rPr>
      <w:rFonts w:eastAsiaTheme="majorEastAsia" w:cstheme="majorBidi"/>
      <w:i/>
      <w:iCs/>
      <w:color w:val="272727" w:themeColor="text1" w:themeTint="D8"/>
      <w:szCs w:val="21"/>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rsid w:val="00DC2644"/>
    <w:rPr>
      <w:rFonts w:ascii="Meiryo UI" w:eastAsia="Meiryo UI" w:hAnsi="Meiryo UI" w:cstheme="majorBidi"/>
      <w:color w:val="365F91" w:themeColor="accent1" w:themeShade="BF"/>
      <w:spacing w:val="4"/>
      <w:sz w:val="32"/>
      <w:szCs w:val="32"/>
    </w:rPr>
  </w:style>
  <w:style w:type="character" w:customStyle="1" w:styleId="22">
    <w:name w:val="見出し 2 (文字)"/>
    <w:basedOn w:val="a3"/>
    <w:link w:val="21"/>
    <w:uiPriority w:val="9"/>
    <w:rsid w:val="00DC2644"/>
    <w:rPr>
      <w:rFonts w:ascii="Meiryo UI" w:eastAsia="Meiryo UI" w:hAnsi="Meiryo UI" w:cstheme="majorBidi"/>
      <w:color w:val="365F91" w:themeColor="accent1" w:themeShade="BF"/>
      <w:spacing w:val="4"/>
      <w:sz w:val="26"/>
      <w:szCs w:val="26"/>
    </w:rPr>
  </w:style>
  <w:style w:type="character" w:customStyle="1" w:styleId="32">
    <w:name w:val="見出し 3 (文字)"/>
    <w:basedOn w:val="a3"/>
    <w:link w:val="31"/>
    <w:uiPriority w:val="9"/>
    <w:rsid w:val="00DC2644"/>
    <w:rPr>
      <w:rFonts w:ascii="Meiryo UI" w:eastAsia="Meiryo UI" w:hAnsi="Meiryo UI" w:cstheme="majorBidi"/>
      <w:color w:val="365F91" w:themeColor="accent1" w:themeShade="BF"/>
      <w:spacing w:val="4"/>
      <w:sz w:val="24"/>
      <w:szCs w:val="24"/>
    </w:rPr>
  </w:style>
  <w:style w:type="table" w:styleId="a6">
    <w:name w:val="Table Grid"/>
    <w:basedOn w:val="a4"/>
    <w:uiPriority w:val="59"/>
    <w:rsid w:val="009958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Normal Indent"/>
    <w:basedOn w:val="a2"/>
    <w:uiPriority w:val="1"/>
    <w:unhideWhenUsed/>
    <w:qFormat/>
    <w:rsid w:val="00995831"/>
    <w:pPr>
      <w:spacing w:after="120"/>
      <w:ind w:left="360"/>
    </w:pPr>
  </w:style>
  <w:style w:type="paragraph" w:styleId="a8">
    <w:name w:val="Date"/>
    <w:basedOn w:val="a2"/>
    <w:next w:val="a2"/>
    <w:link w:val="a9"/>
    <w:uiPriority w:val="1"/>
    <w:qFormat/>
    <w:rsid w:val="00995831"/>
    <w:pPr>
      <w:spacing w:before="80" w:line="240" w:lineRule="auto"/>
    </w:pPr>
  </w:style>
  <w:style w:type="character" w:customStyle="1" w:styleId="a9">
    <w:name w:val="日付 (文字)"/>
    <w:basedOn w:val="a3"/>
    <w:link w:val="a8"/>
    <w:uiPriority w:val="1"/>
    <w:rsid w:val="00995831"/>
    <w:rPr>
      <w:rFonts w:ascii="Meiryo UI" w:eastAsia="Meiryo UI" w:hAnsi="Meiryo UI"/>
      <w:spacing w:val="4"/>
      <w:szCs w:val="20"/>
    </w:rPr>
  </w:style>
  <w:style w:type="paragraph" w:styleId="aa">
    <w:name w:val="header"/>
    <w:basedOn w:val="a2"/>
    <w:link w:val="ab"/>
    <w:uiPriority w:val="99"/>
    <w:unhideWhenUsed/>
    <w:rsid w:val="00995831"/>
    <w:pPr>
      <w:tabs>
        <w:tab w:val="center" w:pos="4680"/>
        <w:tab w:val="right" w:pos="9360"/>
      </w:tabs>
      <w:spacing w:before="0" w:after="360"/>
      <w:contextualSpacing/>
    </w:pPr>
  </w:style>
  <w:style w:type="character" w:customStyle="1" w:styleId="ab">
    <w:name w:val="ヘッダー (文字)"/>
    <w:basedOn w:val="a3"/>
    <w:link w:val="aa"/>
    <w:uiPriority w:val="99"/>
    <w:rsid w:val="00995831"/>
    <w:rPr>
      <w:rFonts w:ascii="Meiryo UI" w:eastAsia="Meiryo UI" w:hAnsi="Meiryo UI"/>
      <w:spacing w:val="4"/>
      <w:szCs w:val="20"/>
    </w:rPr>
  </w:style>
  <w:style w:type="character" w:styleId="ac">
    <w:name w:val="Placeholder Text"/>
    <w:basedOn w:val="a3"/>
    <w:uiPriority w:val="99"/>
    <w:semiHidden/>
    <w:rsid w:val="00995831"/>
    <w:rPr>
      <w:rFonts w:ascii="Meiryo UI" w:eastAsia="Meiryo UI" w:hAnsi="Meiryo UI"/>
      <w:color w:val="404040" w:themeColor="text1" w:themeTint="BF"/>
      <w:sz w:val="22"/>
    </w:rPr>
  </w:style>
  <w:style w:type="paragraph" w:styleId="a">
    <w:name w:val="List Number"/>
    <w:basedOn w:val="a2"/>
    <w:next w:val="a2"/>
    <w:uiPriority w:val="1"/>
    <w:qFormat/>
    <w:rsid w:val="00995831"/>
    <w:pPr>
      <w:numPr>
        <w:numId w:val="1"/>
      </w:numPr>
      <w:spacing w:before="240" w:after="120"/>
      <w:contextualSpacing/>
    </w:pPr>
    <w:rPr>
      <w:b/>
      <w:bCs/>
    </w:rPr>
  </w:style>
  <w:style w:type="paragraph" w:styleId="ad">
    <w:name w:val="No Spacing"/>
    <w:uiPriority w:val="1"/>
    <w:unhideWhenUsed/>
    <w:qFormat/>
    <w:rsid w:val="00995831"/>
    <w:pPr>
      <w:spacing w:after="0"/>
    </w:pPr>
    <w:rPr>
      <w:rFonts w:ascii="Meiryo UI" w:eastAsia="Meiryo UI" w:hAnsi="Meiryo UI"/>
      <w:spacing w:val="4"/>
      <w:szCs w:val="20"/>
    </w:rPr>
  </w:style>
  <w:style w:type="paragraph" w:styleId="ae">
    <w:name w:val="Balloon Text"/>
    <w:basedOn w:val="a2"/>
    <w:link w:val="af"/>
    <w:uiPriority w:val="99"/>
    <w:semiHidden/>
    <w:unhideWhenUsed/>
    <w:rsid w:val="00995831"/>
    <w:pPr>
      <w:spacing w:before="0" w:after="0" w:line="240" w:lineRule="auto"/>
    </w:pPr>
    <w:rPr>
      <w:rFonts w:cs="Segoe UI"/>
      <w:szCs w:val="18"/>
    </w:rPr>
  </w:style>
  <w:style w:type="character" w:customStyle="1" w:styleId="af">
    <w:name w:val="吹き出し (文字)"/>
    <w:basedOn w:val="a3"/>
    <w:link w:val="ae"/>
    <w:uiPriority w:val="99"/>
    <w:semiHidden/>
    <w:rsid w:val="00995831"/>
    <w:rPr>
      <w:rFonts w:ascii="Meiryo UI" w:eastAsia="Meiryo UI" w:hAnsi="Meiryo UI" w:cs="Segoe UI"/>
      <w:spacing w:val="4"/>
      <w:szCs w:val="18"/>
    </w:rPr>
  </w:style>
  <w:style w:type="paragraph" w:styleId="af0">
    <w:name w:val="Bibliography"/>
    <w:basedOn w:val="a2"/>
    <w:next w:val="a2"/>
    <w:uiPriority w:val="37"/>
    <w:semiHidden/>
    <w:unhideWhenUsed/>
    <w:rsid w:val="00995831"/>
  </w:style>
  <w:style w:type="paragraph" w:styleId="af1">
    <w:name w:val="Block Text"/>
    <w:basedOn w:val="a2"/>
    <w:uiPriority w:val="99"/>
    <w:semiHidden/>
    <w:unhideWhenUsed/>
    <w:rsid w:val="00995831"/>
    <w:pPr>
      <w:pBdr>
        <w:top w:val="single" w:sz="2" w:space="10" w:color="365F91" w:themeColor="accent1" w:themeShade="BF"/>
        <w:left w:val="single" w:sz="2" w:space="10" w:color="365F91" w:themeColor="accent1" w:themeShade="BF"/>
        <w:bottom w:val="single" w:sz="2" w:space="10" w:color="365F91" w:themeColor="accent1" w:themeShade="BF"/>
        <w:right w:val="single" w:sz="2" w:space="10" w:color="365F91" w:themeColor="accent1" w:themeShade="BF"/>
      </w:pBdr>
      <w:ind w:left="1152" w:right="1152"/>
    </w:pPr>
    <w:rPr>
      <w:i/>
      <w:iCs/>
      <w:color w:val="365F91" w:themeColor="accent1" w:themeShade="BF"/>
    </w:rPr>
  </w:style>
  <w:style w:type="paragraph" w:styleId="af2">
    <w:name w:val="Body Text"/>
    <w:basedOn w:val="a2"/>
    <w:link w:val="af3"/>
    <w:uiPriority w:val="99"/>
    <w:semiHidden/>
    <w:unhideWhenUsed/>
    <w:rsid w:val="00995831"/>
    <w:pPr>
      <w:spacing w:after="120"/>
    </w:pPr>
  </w:style>
  <w:style w:type="character" w:customStyle="1" w:styleId="af3">
    <w:name w:val="本文 (文字)"/>
    <w:basedOn w:val="a3"/>
    <w:link w:val="af2"/>
    <w:uiPriority w:val="99"/>
    <w:semiHidden/>
    <w:rsid w:val="00995831"/>
    <w:rPr>
      <w:rFonts w:ascii="Meiryo UI" w:eastAsia="Meiryo UI" w:hAnsi="Meiryo UI"/>
      <w:spacing w:val="4"/>
      <w:szCs w:val="20"/>
    </w:rPr>
  </w:style>
  <w:style w:type="paragraph" w:styleId="23">
    <w:name w:val="Body Text 2"/>
    <w:basedOn w:val="a2"/>
    <w:link w:val="24"/>
    <w:uiPriority w:val="99"/>
    <w:semiHidden/>
    <w:unhideWhenUsed/>
    <w:rsid w:val="00995831"/>
    <w:pPr>
      <w:spacing w:after="120" w:line="480" w:lineRule="auto"/>
    </w:pPr>
  </w:style>
  <w:style w:type="character" w:customStyle="1" w:styleId="24">
    <w:name w:val="本文 2 (文字)"/>
    <w:basedOn w:val="a3"/>
    <w:link w:val="23"/>
    <w:uiPriority w:val="99"/>
    <w:semiHidden/>
    <w:rsid w:val="00995831"/>
    <w:rPr>
      <w:rFonts w:ascii="Meiryo UI" w:eastAsia="Meiryo UI" w:hAnsi="Meiryo UI"/>
      <w:spacing w:val="4"/>
      <w:szCs w:val="20"/>
    </w:rPr>
  </w:style>
  <w:style w:type="paragraph" w:styleId="33">
    <w:name w:val="Body Text 3"/>
    <w:basedOn w:val="a2"/>
    <w:link w:val="34"/>
    <w:uiPriority w:val="99"/>
    <w:semiHidden/>
    <w:unhideWhenUsed/>
    <w:rsid w:val="00995831"/>
    <w:pPr>
      <w:spacing w:after="120"/>
    </w:pPr>
    <w:rPr>
      <w:szCs w:val="16"/>
    </w:rPr>
  </w:style>
  <w:style w:type="character" w:customStyle="1" w:styleId="34">
    <w:name w:val="本文 3 (文字)"/>
    <w:basedOn w:val="a3"/>
    <w:link w:val="33"/>
    <w:uiPriority w:val="99"/>
    <w:semiHidden/>
    <w:rsid w:val="00995831"/>
    <w:rPr>
      <w:rFonts w:ascii="Meiryo UI" w:eastAsia="Meiryo UI" w:hAnsi="Meiryo UI"/>
      <w:spacing w:val="4"/>
      <w:szCs w:val="16"/>
    </w:rPr>
  </w:style>
  <w:style w:type="paragraph" w:styleId="af4">
    <w:name w:val="Body Text First Indent"/>
    <w:basedOn w:val="af2"/>
    <w:link w:val="af5"/>
    <w:uiPriority w:val="99"/>
    <w:semiHidden/>
    <w:unhideWhenUsed/>
    <w:rsid w:val="00995831"/>
    <w:pPr>
      <w:spacing w:after="240"/>
      <w:ind w:firstLine="360"/>
    </w:pPr>
  </w:style>
  <w:style w:type="character" w:customStyle="1" w:styleId="af5">
    <w:name w:val="本文字下げ (文字)"/>
    <w:basedOn w:val="af3"/>
    <w:link w:val="af4"/>
    <w:uiPriority w:val="99"/>
    <w:semiHidden/>
    <w:rsid w:val="00995831"/>
    <w:rPr>
      <w:rFonts w:ascii="Meiryo UI" w:eastAsia="Meiryo UI" w:hAnsi="Meiryo UI"/>
      <w:spacing w:val="4"/>
      <w:szCs w:val="20"/>
    </w:rPr>
  </w:style>
  <w:style w:type="paragraph" w:styleId="af6">
    <w:name w:val="Body Text Indent"/>
    <w:basedOn w:val="a2"/>
    <w:link w:val="af7"/>
    <w:uiPriority w:val="99"/>
    <w:semiHidden/>
    <w:unhideWhenUsed/>
    <w:rsid w:val="00995831"/>
    <w:pPr>
      <w:spacing w:after="120"/>
      <w:ind w:left="283"/>
    </w:pPr>
  </w:style>
  <w:style w:type="character" w:customStyle="1" w:styleId="af7">
    <w:name w:val="本文インデント (文字)"/>
    <w:basedOn w:val="a3"/>
    <w:link w:val="af6"/>
    <w:uiPriority w:val="99"/>
    <w:semiHidden/>
    <w:rsid w:val="00995831"/>
    <w:rPr>
      <w:rFonts w:ascii="Meiryo UI" w:eastAsia="Meiryo UI" w:hAnsi="Meiryo UI"/>
      <w:spacing w:val="4"/>
      <w:szCs w:val="20"/>
    </w:rPr>
  </w:style>
  <w:style w:type="paragraph" w:styleId="25">
    <w:name w:val="Body Text First Indent 2"/>
    <w:basedOn w:val="af6"/>
    <w:link w:val="26"/>
    <w:uiPriority w:val="99"/>
    <w:semiHidden/>
    <w:unhideWhenUsed/>
    <w:rsid w:val="00995831"/>
    <w:pPr>
      <w:spacing w:after="240"/>
      <w:ind w:left="360" w:firstLine="360"/>
    </w:pPr>
  </w:style>
  <w:style w:type="character" w:customStyle="1" w:styleId="26">
    <w:name w:val="本文字下げ 2 (文字)"/>
    <w:basedOn w:val="af7"/>
    <w:link w:val="25"/>
    <w:uiPriority w:val="99"/>
    <w:semiHidden/>
    <w:rsid w:val="00995831"/>
    <w:rPr>
      <w:rFonts w:ascii="Meiryo UI" w:eastAsia="Meiryo UI" w:hAnsi="Meiryo UI"/>
      <w:spacing w:val="4"/>
      <w:szCs w:val="20"/>
    </w:rPr>
  </w:style>
  <w:style w:type="paragraph" w:styleId="27">
    <w:name w:val="Body Text Indent 2"/>
    <w:basedOn w:val="a2"/>
    <w:link w:val="28"/>
    <w:uiPriority w:val="99"/>
    <w:semiHidden/>
    <w:unhideWhenUsed/>
    <w:rsid w:val="00995831"/>
    <w:pPr>
      <w:spacing w:after="120" w:line="480" w:lineRule="auto"/>
      <w:ind w:left="283"/>
    </w:pPr>
  </w:style>
  <w:style w:type="character" w:customStyle="1" w:styleId="28">
    <w:name w:val="本文インデント 2 (文字)"/>
    <w:basedOn w:val="a3"/>
    <w:link w:val="27"/>
    <w:uiPriority w:val="99"/>
    <w:semiHidden/>
    <w:rsid w:val="00995831"/>
    <w:rPr>
      <w:rFonts w:ascii="Meiryo UI" w:eastAsia="Meiryo UI" w:hAnsi="Meiryo UI"/>
      <w:spacing w:val="4"/>
      <w:szCs w:val="20"/>
    </w:rPr>
  </w:style>
  <w:style w:type="paragraph" w:styleId="35">
    <w:name w:val="Body Text Indent 3"/>
    <w:basedOn w:val="a2"/>
    <w:link w:val="36"/>
    <w:uiPriority w:val="99"/>
    <w:semiHidden/>
    <w:unhideWhenUsed/>
    <w:rsid w:val="00995831"/>
    <w:pPr>
      <w:spacing w:after="120"/>
      <w:ind w:left="283"/>
    </w:pPr>
    <w:rPr>
      <w:szCs w:val="16"/>
    </w:rPr>
  </w:style>
  <w:style w:type="character" w:customStyle="1" w:styleId="36">
    <w:name w:val="本文インデント 3 (文字)"/>
    <w:basedOn w:val="a3"/>
    <w:link w:val="35"/>
    <w:uiPriority w:val="99"/>
    <w:semiHidden/>
    <w:rsid w:val="00995831"/>
    <w:rPr>
      <w:rFonts w:ascii="Meiryo UI" w:eastAsia="Meiryo UI" w:hAnsi="Meiryo UI"/>
      <w:spacing w:val="4"/>
      <w:szCs w:val="16"/>
    </w:rPr>
  </w:style>
  <w:style w:type="character" w:styleId="af8">
    <w:name w:val="Book Title"/>
    <w:basedOn w:val="a3"/>
    <w:uiPriority w:val="33"/>
    <w:semiHidden/>
    <w:unhideWhenUsed/>
    <w:qFormat/>
    <w:rsid w:val="00995831"/>
    <w:rPr>
      <w:rFonts w:ascii="Meiryo UI" w:hAnsi="Meiryo UI"/>
      <w:b/>
      <w:bCs/>
      <w:i/>
      <w:iCs/>
      <w:spacing w:val="5"/>
      <w:sz w:val="22"/>
    </w:rPr>
  </w:style>
  <w:style w:type="paragraph" w:styleId="af9">
    <w:name w:val="caption"/>
    <w:basedOn w:val="a2"/>
    <w:next w:val="a2"/>
    <w:uiPriority w:val="35"/>
    <w:semiHidden/>
    <w:unhideWhenUsed/>
    <w:qFormat/>
    <w:rsid w:val="00995831"/>
    <w:pPr>
      <w:spacing w:before="0" w:after="200" w:line="240" w:lineRule="auto"/>
    </w:pPr>
    <w:rPr>
      <w:i/>
      <w:iCs/>
      <w:color w:val="1F497D" w:themeColor="text2"/>
      <w:szCs w:val="18"/>
    </w:rPr>
  </w:style>
  <w:style w:type="paragraph" w:styleId="afa">
    <w:name w:val="Closing"/>
    <w:basedOn w:val="a2"/>
    <w:link w:val="afb"/>
    <w:uiPriority w:val="1"/>
    <w:semiHidden/>
    <w:unhideWhenUsed/>
    <w:qFormat/>
    <w:rsid w:val="00995831"/>
    <w:pPr>
      <w:spacing w:before="0" w:after="0" w:line="240" w:lineRule="auto"/>
      <w:ind w:left="4252"/>
    </w:pPr>
  </w:style>
  <w:style w:type="character" w:customStyle="1" w:styleId="afb">
    <w:name w:val="結語 (文字)"/>
    <w:basedOn w:val="a3"/>
    <w:link w:val="afa"/>
    <w:uiPriority w:val="1"/>
    <w:semiHidden/>
    <w:rsid w:val="00995831"/>
    <w:rPr>
      <w:rFonts w:ascii="Meiryo UI" w:eastAsia="Meiryo UI" w:hAnsi="Meiryo UI"/>
      <w:spacing w:val="4"/>
      <w:szCs w:val="20"/>
    </w:rPr>
  </w:style>
  <w:style w:type="table" w:styleId="14">
    <w:name w:val="Colorful Grid"/>
    <w:basedOn w:val="a4"/>
    <w:uiPriority w:val="73"/>
    <w:semiHidden/>
    <w:unhideWhenUsed/>
    <w:rsid w:val="00995831"/>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40">
    <w:name w:val="Colorful Grid Accent 1"/>
    <w:basedOn w:val="a4"/>
    <w:uiPriority w:val="73"/>
    <w:semiHidden/>
    <w:unhideWhenUsed/>
    <w:rsid w:val="00995831"/>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141">
    <w:name w:val="Colorful Grid Accent 2"/>
    <w:basedOn w:val="a4"/>
    <w:uiPriority w:val="73"/>
    <w:semiHidden/>
    <w:unhideWhenUsed/>
    <w:rsid w:val="00995831"/>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142">
    <w:name w:val="Colorful Grid Accent 3"/>
    <w:basedOn w:val="a4"/>
    <w:uiPriority w:val="73"/>
    <w:semiHidden/>
    <w:unhideWhenUsed/>
    <w:rsid w:val="00995831"/>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143">
    <w:name w:val="Colorful Grid Accent 4"/>
    <w:basedOn w:val="a4"/>
    <w:uiPriority w:val="73"/>
    <w:semiHidden/>
    <w:unhideWhenUsed/>
    <w:rsid w:val="00995831"/>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144">
    <w:name w:val="Colorful Grid Accent 5"/>
    <w:basedOn w:val="a4"/>
    <w:uiPriority w:val="73"/>
    <w:semiHidden/>
    <w:unhideWhenUsed/>
    <w:rsid w:val="00995831"/>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145">
    <w:name w:val="Colorful Grid Accent 6"/>
    <w:basedOn w:val="a4"/>
    <w:uiPriority w:val="73"/>
    <w:semiHidden/>
    <w:unhideWhenUsed/>
    <w:rsid w:val="00995831"/>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13">
    <w:name w:val="Colorful List"/>
    <w:basedOn w:val="a4"/>
    <w:uiPriority w:val="72"/>
    <w:semiHidden/>
    <w:unhideWhenUsed/>
    <w:rsid w:val="00995831"/>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130">
    <w:name w:val="Colorful List Accent 1"/>
    <w:basedOn w:val="a4"/>
    <w:uiPriority w:val="72"/>
    <w:semiHidden/>
    <w:unhideWhenUsed/>
    <w:rsid w:val="00995831"/>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131">
    <w:name w:val="Colorful List Accent 2"/>
    <w:basedOn w:val="a4"/>
    <w:uiPriority w:val="72"/>
    <w:semiHidden/>
    <w:unhideWhenUsed/>
    <w:rsid w:val="00995831"/>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132">
    <w:name w:val="Colorful List Accent 3"/>
    <w:basedOn w:val="a4"/>
    <w:uiPriority w:val="72"/>
    <w:semiHidden/>
    <w:unhideWhenUsed/>
    <w:rsid w:val="00995831"/>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133">
    <w:name w:val="Colorful List Accent 4"/>
    <w:basedOn w:val="a4"/>
    <w:uiPriority w:val="72"/>
    <w:semiHidden/>
    <w:unhideWhenUsed/>
    <w:rsid w:val="00995831"/>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134">
    <w:name w:val="Colorful List Accent 5"/>
    <w:basedOn w:val="a4"/>
    <w:uiPriority w:val="72"/>
    <w:semiHidden/>
    <w:unhideWhenUsed/>
    <w:rsid w:val="00995831"/>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135">
    <w:name w:val="Colorful List Accent 6"/>
    <w:basedOn w:val="a4"/>
    <w:uiPriority w:val="72"/>
    <w:semiHidden/>
    <w:unhideWhenUsed/>
    <w:rsid w:val="00995831"/>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12">
    <w:name w:val="Colorful Shading"/>
    <w:basedOn w:val="a4"/>
    <w:uiPriority w:val="71"/>
    <w:semiHidden/>
    <w:unhideWhenUsed/>
    <w:rsid w:val="00995831"/>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120">
    <w:name w:val="Colorful Shading Accent 1"/>
    <w:basedOn w:val="a4"/>
    <w:uiPriority w:val="71"/>
    <w:semiHidden/>
    <w:unhideWhenUsed/>
    <w:rsid w:val="00995831"/>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121">
    <w:name w:val="Colorful Shading Accent 2"/>
    <w:basedOn w:val="a4"/>
    <w:uiPriority w:val="71"/>
    <w:semiHidden/>
    <w:unhideWhenUsed/>
    <w:rsid w:val="00995831"/>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122">
    <w:name w:val="Colorful Shading Accent 3"/>
    <w:basedOn w:val="a4"/>
    <w:uiPriority w:val="71"/>
    <w:semiHidden/>
    <w:unhideWhenUsed/>
    <w:rsid w:val="00995831"/>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123">
    <w:name w:val="Colorful Shading Accent 4"/>
    <w:basedOn w:val="a4"/>
    <w:uiPriority w:val="71"/>
    <w:semiHidden/>
    <w:unhideWhenUsed/>
    <w:rsid w:val="00995831"/>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124">
    <w:name w:val="Colorful Shading Accent 5"/>
    <w:basedOn w:val="a4"/>
    <w:uiPriority w:val="71"/>
    <w:semiHidden/>
    <w:unhideWhenUsed/>
    <w:rsid w:val="00995831"/>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125">
    <w:name w:val="Colorful Shading Accent 6"/>
    <w:basedOn w:val="a4"/>
    <w:uiPriority w:val="71"/>
    <w:semiHidden/>
    <w:unhideWhenUsed/>
    <w:rsid w:val="00995831"/>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character" w:styleId="afc">
    <w:name w:val="annotation reference"/>
    <w:basedOn w:val="a3"/>
    <w:uiPriority w:val="99"/>
    <w:semiHidden/>
    <w:unhideWhenUsed/>
    <w:rsid w:val="00995831"/>
    <w:rPr>
      <w:rFonts w:ascii="Meiryo UI" w:hAnsi="Meiryo UI"/>
      <w:sz w:val="22"/>
      <w:szCs w:val="16"/>
    </w:rPr>
  </w:style>
  <w:style w:type="paragraph" w:styleId="afd">
    <w:name w:val="annotation text"/>
    <w:basedOn w:val="a2"/>
    <w:link w:val="afe"/>
    <w:uiPriority w:val="99"/>
    <w:semiHidden/>
    <w:unhideWhenUsed/>
    <w:rsid w:val="00995831"/>
    <w:pPr>
      <w:spacing w:line="240" w:lineRule="auto"/>
    </w:pPr>
  </w:style>
  <w:style w:type="character" w:customStyle="1" w:styleId="afe">
    <w:name w:val="コメント文字列 (文字)"/>
    <w:basedOn w:val="a3"/>
    <w:link w:val="afd"/>
    <w:uiPriority w:val="99"/>
    <w:semiHidden/>
    <w:rsid w:val="00995831"/>
    <w:rPr>
      <w:rFonts w:ascii="Meiryo UI" w:eastAsia="Meiryo UI" w:hAnsi="Meiryo UI"/>
      <w:spacing w:val="4"/>
      <w:szCs w:val="20"/>
    </w:rPr>
  </w:style>
  <w:style w:type="paragraph" w:styleId="aff">
    <w:name w:val="annotation subject"/>
    <w:basedOn w:val="afd"/>
    <w:next w:val="afd"/>
    <w:link w:val="aff0"/>
    <w:uiPriority w:val="99"/>
    <w:semiHidden/>
    <w:unhideWhenUsed/>
    <w:rsid w:val="00995831"/>
    <w:rPr>
      <w:b/>
      <w:bCs/>
    </w:rPr>
  </w:style>
  <w:style w:type="character" w:customStyle="1" w:styleId="aff0">
    <w:name w:val="コメント内容 (文字)"/>
    <w:basedOn w:val="afe"/>
    <w:link w:val="aff"/>
    <w:uiPriority w:val="99"/>
    <w:semiHidden/>
    <w:rsid w:val="00995831"/>
    <w:rPr>
      <w:rFonts w:ascii="Meiryo UI" w:eastAsia="Meiryo UI" w:hAnsi="Meiryo UI"/>
      <w:b/>
      <w:bCs/>
      <w:spacing w:val="4"/>
      <w:szCs w:val="20"/>
    </w:rPr>
  </w:style>
  <w:style w:type="table" w:styleId="11">
    <w:name w:val="Dark List"/>
    <w:basedOn w:val="a4"/>
    <w:uiPriority w:val="70"/>
    <w:semiHidden/>
    <w:unhideWhenUsed/>
    <w:rsid w:val="00995831"/>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110">
    <w:name w:val="Dark List Accent 1"/>
    <w:basedOn w:val="a4"/>
    <w:uiPriority w:val="70"/>
    <w:semiHidden/>
    <w:unhideWhenUsed/>
    <w:rsid w:val="00995831"/>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111">
    <w:name w:val="Dark List Accent 2"/>
    <w:basedOn w:val="a4"/>
    <w:uiPriority w:val="70"/>
    <w:semiHidden/>
    <w:unhideWhenUsed/>
    <w:rsid w:val="00995831"/>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112">
    <w:name w:val="Dark List Accent 3"/>
    <w:basedOn w:val="a4"/>
    <w:uiPriority w:val="70"/>
    <w:semiHidden/>
    <w:unhideWhenUsed/>
    <w:rsid w:val="00995831"/>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113">
    <w:name w:val="Dark List Accent 4"/>
    <w:basedOn w:val="a4"/>
    <w:uiPriority w:val="70"/>
    <w:semiHidden/>
    <w:unhideWhenUsed/>
    <w:rsid w:val="00995831"/>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114">
    <w:name w:val="Dark List Accent 5"/>
    <w:basedOn w:val="a4"/>
    <w:uiPriority w:val="70"/>
    <w:semiHidden/>
    <w:unhideWhenUsed/>
    <w:rsid w:val="00995831"/>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115">
    <w:name w:val="Dark List Accent 6"/>
    <w:basedOn w:val="a4"/>
    <w:uiPriority w:val="70"/>
    <w:semiHidden/>
    <w:unhideWhenUsed/>
    <w:rsid w:val="00995831"/>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paragraph" w:styleId="aff1">
    <w:name w:val="Document Map"/>
    <w:basedOn w:val="a2"/>
    <w:link w:val="aff2"/>
    <w:uiPriority w:val="99"/>
    <w:semiHidden/>
    <w:unhideWhenUsed/>
    <w:rsid w:val="00995831"/>
    <w:pPr>
      <w:spacing w:before="0" w:after="0" w:line="240" w:lineRule="auto"/>
    </w:pPr>
    <w:rPr>
      <w:rFonts w:cs="Segoe UI"/>
      <w:szCs w:val="16"/>
    </w:rPr>
  </w:style>
  <w:style w:type="character" w:customStyle="1" w:styleId="aff2">
    <w:name w:val="見出しマップ (文字)"/>
    <w:basedOn w:val="a3"/>
    <w:link w:val="aff1"/>
    <w:uiPriority w:val="99"/>
    <w:semiHidden/>
    <w:rsid w:val="00995831"/>
    <w:rPr>
      <w:rFonts w:ascii="Meiryo UI" w:eastAsia="Meiryo UI" w:hAnsi="Meiryo UI" w:cs="Segoe UI"/>
      <w:spacing w:val="4"/>
      <w:szCs w:val="16"/>
    </w:rPr>
  </w:style>
  <w:style w:type="paragraph" w:styleId="aff3">
    <w:name w:val="E-mail Signature"/>
    <w:basedOn w:val="a2"/>
    <w:link w:val="aff4"/>
    <w:uiPriority w:val="99"/>
    <w:semiHidden/>
    <w:unhideWhenUsed/>
    <w:rsid w:val="00995831"/>
    <w:pPr>
      <w:spacing w:before="0" w:after="0" w:line="240" w:lineRule="auto"/>
    </w:pPr>
  </w:style>
  <w:style w:type="character" w:customStyle="1" w:styleId="aff4">
    <w:name w:val="電子メール署名 (文字)"/>
    <w:basedOn w:val="a3"/>
    <w:link w:val="aff3"/>
    <w:uiPriority w:val="99"/>
    <w:semiHidden/>
    <w:rsid w:val="00995831"/>
    <w:rPr>
      <w:rFonts w:ascii="Meiryo UI" w:eastAsia="Meiryo UI" w:hAnsi="Meiryo UI"/>
      <w:spacing w:val="4"/>
      <w:szCs w:val="20"/>
    </w:rPr>
  </w:style>
  <w:style w:type="character" w:styleId="aff5">
    <w:name w:val="Emphasis"/>
    <w:basedOn w:val="a3"/>
    <w:uiPriority w:val="1"/>
    <w:semiHidden/>
    <w:unhideWhenUsed/>
    <w:rsid w:val="00995831"/>
    <w:rPr>
      <w:rFonts w:ascii="Meiryo UI" w:hAnsi="Meiryo UI"/>
      <w:i/>
      <w:iCs/>
      <w:sz w:val="22"/>
    </w:rPr>
  </w:style>
  <w:style w:type="character" w:styleId="aff6">
    <w:name w:val="endnote reference"/>
    <w:basedOn w:val="a3"/>
    <w:uiPriority w:val="99"/>
    <w:semiHidden/>
    <w:unhideWhenUsed/>
    <w:rsid w:val="00995831"/>
    <w:rPr>
      <w:rFonts w:ascii="Meiryo UI" w:hAnsi="Meiryo UI"/>
      <w:sz w:val="22"/>
      <w:vertAlign w:val="superscript"/>
    </w:rPr>
  </w:style>
  <w:style w:type="paragraph" w:styleId="aff7">
    <w:name w:val="endnote text"/>
    <w:basedOn w:val="a2"/>
    <w:link w:val="aff8"/>
    <w:uiPriority w:val="99"/>
    <w:semiHidden/>
    <w:unhideWhenUsed/>
    <w:rsid w:val="00995831"/>
    <w:pPr>
      <w:spacing w:before="0" w:after="0" w:line="240" w:lineRule="auto"/>
    </w:pPr>
  </w:style>
  <w:style w:type="character" w:customStyle="1" w:styleId="aff8">
    <w:name w:val="文末脚注文字列 (文字)"/>
    <w:basedOn w:val="a3"/>
    <w:link w:val="aff7"/>
    <w:uiPriority w:val="99"/>
    <w:semiHidden/>
    <w:rsid w:val="00995831"/>
    <w:rPr>
      <w:rFonts w:ascii="Meiryo UI" w:eastAsia="Meiryo UI" w:hAnsi="Meiryo UI"/>
      <w:spacing w:val="4"/>
      <w:szCs w:val="20"/>
    </w:rPr>
  </w:style>
  <w:style w:type="paragraph" w:styleId="aff9">
    <w:name w:val="envelope address"/>
    <w:basedOn w:val="a2"/>
    <w:uiPriority w:val="99"/>
    <w:semiHidden/>
    <w:unhideWhenUsed/>
    <w:rsid w:val="00995831"/>
    <w:pPr>
      <w:framePr w:w="7920" w:h="1980" w:hRule="exact" w:hSpace="180" w:wrap="auto" w:hAnchor="page" w:xAlign="center" w:yAlign="bottom"/>
      <w:spacing w:before="0" w:after="0" w:line="240" w:lineRule="auto"/>
      <w:ind w:left="2880"/>
    </w:pPr>
    <w:rPr>
      <w:rFonts w:eastAsiaTheme="majorEastAsia" w:cstheme="majorBidi"/>
      <w:sz w:val="24"/>
      <w:szCs w:val="24"/>
    </w:rPr>
  </w:style>
  <w:style w:type="paragraph" w:styleId="affa">
    <w:name w:val="envelope return"/>
    <w:basedOn w:val="a2"/>
    <w:uiPriority w:val="99"/>
    <w:semiHidden/>
    <w:unhideWhenUsed/>
    <w:rsid w:val="00995831"/>
    <w:pPr>
      <w:spacing w:before="0" w:after="0" w:line="240" w:lineRule="auto"/>
    </w:pPr>
    <w:rPr>
      <w:rFonts w:eastAsiaTheme="majorEastAsia" w:cstheme="majorBidi"/>
    </w:rPr>
  </w:style>
  <w:style w:type="character" w:styleId="affb">
    <w:name w:val="FollowedHyperlink"/>
    <w:basedOn w:val="a3"/>
    <w:uiPriority w:val="99"/>
    <w:semiHidden/>
    <w:unhideWhenUsed/>
    <w:rsid w:val="00995831"/>
    <w:rPr>
      <w:rFonts w:ascii="Meiryo UI" w:hAnsi="Meiryo UI"/>
      <w:color w:val="800080" w:themeColor="followedHyperlink"/>
      <w:sz w:val="22"/>
      <w:u w:val="single"/>
    </w:rPr>
  </w:style>
  <w:style w:type="paragraph" w:styleId="affc">
    <w:name w:val="footer"/>
    <w:basedOn w:val="a2"/>
    <w:link w:val="affd"/>
    <w:uiPriority w:val="99"/>
    <w:unhideWhenUsed/>
    <w:rsid w:val="00995831"/>
    <w:pPr>
      <w:tabs>
        <w:tab w:val="center" w:pos="4513"/>
        <w:tab w:val="right" w:pos="9026"/>
      </w:tabs>
      <w:spacing w:before="0" w:after="0" w:line="240" w:lineRule="auto"/>
    </w:pPr>
  </w:style>
  <w:style w:type="character" w:customStyle="1" w:styleId="affd">
    <w:name w:val="フッター (文字)"/>
    <w:basedOn w:val="a3"/>
    <w:link w:val="affc"/>
    <w:uiPriority w:val="99"/>
    <w:rsid w:val="00995831"/>
    <w:rPr>
      <w:rFonts w:ascii="Meiryo UI" w:eastAsia="Meiryo UI" w:hAnsi="Meiryo UI"/>
      <w:spacing w:val="4"/>
      <w:szCs w:val="20"/>
    </w:rPr>
  </w:style>
  <w:style w:type="character" w:styleId="affe">
    <w:name w:val="footnote reference"/>
    <w:basedOn w:val="a3"/>
    <w:uiPriority w:val="99"/>
    <w:semiHidden/>
    <w:unhideWhenUsed/>
    <w:rsid w:val="00995831"/>
    <w:rPr>
      <w:rFonts w:ascii="Meiryo UI" w:hAnsi="Meiryo UI"/>
      <w:sz w:val="22"/>
      <w:vertAlign w:val="superscript"/>
    </w:rPr>
  </w:style>
  <w:style w:type="paragraph" w:styleId="afff">
    <w:name w:val="footnote text"/>
    <w:basedOn w:val="a2"/>
    <w:link w:val="afff0"/>
    <w:uiPriority w:val="99"/>
    <w:semiHidden/>
    <w:unhideWhenUsed/>
    <w:rsid w:val="00995831"/>
    <w:pPr>
      <w:spacing w:before="0" w:after="0" w:line="240" w:lineRule="auto"/>
    </w:pPr>
  </w:style>
  <w:style w:type="character" w:customStyle="1" w:styleId="afff0">
    <w:name w:val="脚注文字列 (文字)"/>
    <w:basedOn w:val="a3"/>
    <w:link w:val="afff"/>
    <w:uiPriority w:val="99"/>
    <w:semiHidden/>
    <w:rsid w:val="00995831"/>
    <w:rPr>
      <w:rFonts w:ascii="Meiryo UI" w:eastAsia="Meiryo UI" w:hAnsi="Meiryo UI"/>
      <w:spacing w:val="4"/>
      <w:szCs w:val="20"/>
    </w:rPr>
  </w:style>
  <w:style w:type="table" w:styleId="15">
    <w:name w:val="Grid Table 1 Light"/>
    <w:basedOn w:val="a4"/>
    <w:uiPriority w:val="46"/>
    <w:rsid w:val="00995831"/>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1-1">
    <w:name w:val="Grid Table 1 Light Accent 1"/>
    <w:basedOn w:val="a4"/>
    <w:uiPriority w:val="46"/>
    <w:rsid w:val="00995831"/>
    <w:pPr>
      <w:spacing w:after="0" w:line="240" w:lineRule="auto"/>
    </w:p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table" w:styleId="1-2">
    <w:name w:val="Grid Table 1 Light Accent 2"/>
    <w:basedOn w:val="a4"/>
    <w:uiPriority w:val="46"/>
    <w:rsid w:val="00995831"/>
    <w:pPr>
      <w:spacing w:after="0" w:line="240" w:lineRule="auto"/>
    </w:pPr>
    <w:tblPr>
      <w:tblStyleRowBandSize w:val="1"/>
      <w:tblStyleColBandSize w:val="1"/>
      <w:tblBorders>
        <w:top w:val="single" w:sz="4" w:space="0" w:color="E5B8B7" w:themeColor="accent2" w:themeTint="66"/>
        <w:left w:val="single" w:sz="4" w:space="0" w:color="E5B8B7" w:themeColor="accent2" w:themeTint="66"/>
        <w:bottom w:val="single" w:sz="4" w:space="0" w:color="E5B8B7" w:themeColor="accent2" w:themeTint="66"/>
        <w:right w:val="single" w:sz="4" w:space="0" w:color="E5B8B7" w:themeColor="accent2" w:themeTint="66"/>
        <w:insideH w:val="single" w:sz="4" w:space="0" w:color="E5B8B7" w:themeColor="accent2" w:themeTint="66"/>
        <w:insideV w:val="single" w:sz="4" w:space="0" w:color="E5B8B7" w:themeColor="accent2" w:themeTint="66"/>
      </w:tblBorders>
    </w:tblPr>
    <w:tblStylePr w:type="firstRow">
      <w:rPr>
        <w:b/>
        <w:bCs/>
      </w:rPr>
      <w:tblPr/>
      <w:tcPr>
        <w:tcBorders>
          <w:bottom w:val="single" w:sz="12" w:space="0" w:color="D99594" w:themeColor="accent2" w:themeTint="99"/>
        </w:tcBorders>
      </w:tcPr>
    </w:tblStylePr>
    <w:tblStylePr w:type="lastRow">
      <w:rPr>
        <w:b/>
        <w:bCs/>
      </w:rPr>
      <w:tblPr/>
      <w:tcPr>
        <w:tcBorders>
          <w:top w:val="double" w:sz="2" w:space="0" w:color="D99594" w:themeColor="accent2" w:themeTint="99"/>
        </w:tcBorders>
      </w:tcPr>
    </w:tblStylePr>
    <w:tblStylePr w:type="firstCol">
      <w:rPr>
        <w:b/>
        <w:bCs/>
      </w:rPr>
    </w:tblStylePr>
    <w:tblStylePr w:type="lastCol">
      <w:rPr>
        <w:b/>
        <w:bCs/>
      </w:rPr>
    </w:tblStylePr>
  </w:style>
  <w:style w:type="table" w:styleId="1-3">
    <w:name w:val="Grid Table 1 Light Accent 3"/>
    <w:basedOn w:val="a4"/>
    <w:uiPriority w:val="46"/>
    <w:rsid w:val="00995831"/>
    <w:pPr>
      <w:spacing w:after="0" w:line="240" w:lineRule="auto"/>
    </w:pPr>
    <w:tblPr>
      <w:tblStyleRowBandSize w:val="1"/>
      <w:tblStyleColBandSize w:val="1"/>
      <w:tblBorders>
        <w:top w:val="single" w:sz="4" w:space="0" w:color="D6E3BC" w:themeColor="accent3" w:themeTint="66"/>
        <w:left w:val="single" w:sz="4" w:space="0" w:color="D6E3BC" w:themeColor="accent3" w:themeTint="66"/>
        <w:bottom w:val="single" w:sz="4" w:space="0" w:color="D6E3BC" w:themeColor="accent3" w:themeTint="66"/>
        <w:right w:val="single" w:sz="4" w:space="0" w:color="D6E3BC" w:themeColor="accent3" w:themeTint="66"/>
        <w:insideH w:val="single" w:sz="4" w:space="0" w:color="D6E3BC" w:themeColor="accent3" w:themeTint="66"/>
        <w:insideV w:val="single" w:sz="4" w:space="0" w:color="D6E3BC" w:themeColor="accent3" w:themeTint="66"/>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2" w:space="0" w:color="C2D69B" w:themeColor="accent3" w:themeTint="99"/>
        </w:tcBorders>
      </w:tcPr>
    </w:tblStylePr>
    <w:tblStylePr w:type="firstCol">
      <w:rPr>
        <w:b/>
        <w:bCs/>
      </w:rPr>
    </w:tblStylePr>
    <w:tblStylePr w:type="lastCol">
      <w:rPr>
        <w:b/>
        <w:bCs/>
      </w:rPr>
    </w:tblStylePr>
  </w:style>
  <w:style w:type="table" w:styleId="1-4">
    <w:name w:val="Grid Table 1 Light Accent 4"/>
    <w:basedOn w:val="a4"/>
    <w:uiPriority w:val="46"/>
    <w:rsid w:val="00995831"/>
    <w:pPr>
      <w:spacing w:after="0" w:line="240" w:lineRule="auto"/>
    </w:pPr>
    <w:tblPr>
      <w:tblStyleRowBandSize w:val="1"/>
      <w:tblStyleColBandSize w:val="1"/>
      <w:tblBorders>
        <w:top w:val="single" w:sz="4" w:space="0" w:color="CCC0D9" w:themeColor="accent4" w:themeTint="66"/>
        <w:left w:val="single" w:sz="4" w:space="0" w:color="CCC0D9" w:themeColor="accent4" w:themeTint="66"/>
        <w:bottom w:val="single" w:sz="4" w:space="0" w:color="CCC0D9" w:themeColor="accent4" w:themeTint="66"/>
        <w:right w:val="single" w:sz="4" w:space="0" w:color="CCC0D9" w:themeColor="accent4" w:themeTint="66"/>
        <w:insideH w:val="single" w:sz="4" w:space="0" w:color="CCC0D9" w:themeColor="accent4" w:themeTint="66"/>
        <w:insideV w:val="single" w:sz="4" w:space="0" w:color="CCC0D9" w:themeColor="accent4" w:themeTint="66"/>
      </w:tblBorders>
    </w:tblPr>
    <w:tblStylePr w:type="firstRow">
      <w:rPr>
        <w:b/>
        <w:bCs/>
      </w:rPr>
      <w:tblPr/>
      <w:tcPr>
        <w:tcBorders>
          <w:bottom w:val="single" w:sz="12" w:space="0" w:color="B2A1C7" w:themeColor="accent4" w:themeTint="99"/>
        </w:tcBorders>
      </w:tcPr>
    </w:tblStylePr>
    <w:tblStylePr w:type="lastRow">
      <w:rPr>
        <w:b/>
        <w:bCs/>
      </w:rPr>
      <w:tblPr/>
      <w:tcPr>
        <w:tcBorders>
          <w:top w:val="double" w:sz="2" w:space="0" w:color="B2A1C7" w:themeColor="accent4" w:themeTint="99"/>
        </w:tcBorders>
      </w:tcPr>
    </w:tblStylePr>
    <w:tblStylePr w:type="firstCol">
      <w:rPr>
        <w:b/>
        <w:bCs/>
      </w:rPr>
    </w:tblStylePr>
    <w:tblStylePr w:type="lastCol">
      <w:rPr>
        <w:b/>
        <w:bCs/>
      </w:rPr>
    </w:tblStylePr>
  </w:style>
  <w:style w:type="table" w:styleId="1-5">
    <w:name w:val="Grid Table 1 Light Accent 5"/>
    <w:basedOn w:val="a4"/>
    <w:uiPriority w:val="46"/>
    <w:rsid w:val="00995831"/>
    <w:pPr>
      <w:spacing w:after="0" w:line="240" w:lineRule="auto"/>
    </w:pPr>
    <w:tblPr>
      <w:tblStyleRowBandSize w:val="1"/>
      <w:tblStyleColBandSize w:val="1"/>
      <w:tblBorders>
        <w:top w:val="single" w:sz="4" w:space="0" w:color="B6DDE8" w:themeColor="accent5" w:themeTint="66"/>
        <w:left w:val="single" w:sz="4" w:space="0" w:color="B6DDE8" w:themeColor="accent5" w:themeTint="66"/>
        <w:bottom w:val="single" w:sz="4" w:space="0" w:color="B6DDE8" w:themeColor="accent5" w:themeTint="66"/>
        <w:right w:val="single" w:sz="4" w:space="0" w:color="B6DDE8" w:themeColor="accent5" w:themeTint="66"/>
        <w:insideH w:val="single" w:sz="4" w:space="0" w:color="B6DDE8" w:themeColor="accent5" w:themeTint="66"/>
        <w:insideV w:val="single" w:sz="4" w:space="0" w:color="B6DDE8" w:themeColor="accent5" w:themeTint="66"/>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2" w:space="0" w:color="92CDDC" w:themeColor="accent5" w:themeTint="99"/>
        </w:tcBorders>
      </w:tcPr>
    </w:tblStylePr>
    <w:tblStylePr w:type="firstCol">
      <w:rPr>
        <w:b/>
        <w:bCs/>
      </w:rPr>
    </w:tblStylePr>
    <w:tblStylePr w:type="lastCol">
      <w:rPr>
        <w:b/>
        <w:bCs/>
      </w:rPr>
    </w:tblStylePr>
  </w:style>
  <w:style w:type="table" w:styleId="1-6">
    <w:name w:val="Grid Table 1 Light Accent 6"/>
    <w:basedOn w:val="a4"/>
    <w:uiPriority w:val="46"/>
    <w:rsid w:val="00995831"/>
    <w:pPr>
      <w:spacing w:after="0" w:line="240" w:lineRule="auto"/>
    </w:pPr>
    <w:tblPr>
      <w:tblStyleRowBandSize w:val="1"/>
      <w:tblStyleColBandSize w:val="1"/>
      <w:tblBorders>
        <w:top w:val="single" w:sz="4" w:space="0" w:color="FBD4B4" w:themeColor="accent6" w:themeTint="66"/>
        <w:left w:val="single" w:sz="4" w:space="0" w:color="FBD4B4" w:themeColor="accent6" w:themeTint="66"/>
        <w:bottom w:val="single" w:sz="4" w:space="0" w:color="FBD4B4" w:themeColor="accent6" w:themeTint="66"/>
        <w:right w:val="single" w:sz="4" w:space="0" w:color="FBD4B4" w:themeColor="accent6" w:themeTint="66"/>
        <w:insideH w:val="single" w:sz="4" w:space="0" w:color="FBD4B4" w:themeColor="accent6" w:themeTint="66"/>
        <w:insideV w:val="single" w:sz="4" w:space="0" w:color="FBD4B4" w:themeColor="accent6" w:themeTint="66"/>
      </w:tblBorders>
    </w:tblPr>
    <w:tblStylePr w:type="firstRow">
      <w:rPr>
        <w:b/>
        <w:bCs/>
      </w:rPr>
      <w:tblPr/>
      <w:tcPr>
        <w:tcBorders>
          <w:bottom w:val="single" w:sz="12" w:space="0" w:color="FABF8F" w:themeColor="accent6" w:themeTint="99"/>
        </w:tcBorders>
      </w:tcPr>
    </w:tblStylePr>
    <w:tblStylePr w:type="lastRow">
      <w:rPr>
        <w:b/>
        <w:bCs/>
      </w:rPr>
      <w:tblPr/>
      <w:tcPr>
        <w:tcBorders>
          <w:top w:val="double" w:sz="2" w:space="0" w:color="FABF8F" w:themeColor="accent6" w:themeTint="99"/>
        </w:tcBorders>
      </w:tcPr>
    </w:tblStylePr>
    <w:tblStylePr w:type="firstCol">
      <w:rPr>
        <w:b/>
        <w:bCs/>
      </w:rPr>
    </w:tblStylePr>
    <w:tblStylePr w:type="lastCol">
      <w:rPr>
        <w:b/>
        <w:bCs/>
      </w:rPr>
    </w:tblStylePr>
  </w:style>
  <w:style w:type="table" w:styleId="29">
    <w:name w:val="Grid Table 2"/>
    <w:basedOn w:val="a4"/>
    <w:uiPriority w:val="47"/>
    <w:rsid w:val="00995831"/>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2-1">
    <w:name w:val="Grid Table 2 Accent 1"/>
    <w:basedOn w:val="a4"/>
    <w:uiPriority w:val="47"/>
    <w:rsid w:val="00995831"/>
    <w:pPr>
      <w:spacing w:after="0" w:line="240" w:lineRule="auto"/>
    </w:pPr>
    <w:tblPr>
      <w:tblStyleRowBandSize w:val="1"/>
      <w:tblStyleColBandSize w:val="1"/>
      <w:tblBorders>
        <w:top w:val="single" w:sz="2" w:space="0" w:color="95B3D7" w:themeColor="accent1" w:themeTint="99"/>
        <w:bottom w:val="single" w:sz="2" w:space="0" w:color="95B3D7" w:themeColor="accent1" w:themeTint="99"/>
        <w:insideH w:val="single" w:sz="2" w:space="0" w:color="95B3D7" w:themeColor="accent1" w:themeTint="99"/>
        <w:insideV w:val="single" w:sz="2" w:space="0" w:color="95B3D7" w:themeColor="accent1" w:themeTint="99"/>
      </w:tblBorders>
    </w:tblPr>
    <w:tblStylePr w:type="firstRow">
      <w:rPr>
        <w:b/>
        <w:bCs/>
      </w:rPr>
      <w:tblPr/>
      <w:tcPr>
        <w:tcBorders>
          <w:top w:val="nil"/>
          <w:bottom w:val="single" w:sz="12" w:space="0" w:color="95B3D7" w:themeColor="accent1" w:themeTint="99"/>
          <w:insideH w:val="nil"/>
          <w:insideV w:val="nil"/>
        </w:tcBorders>
        <w:shd w:val="clear" w:color="auto" w:fill="FFFFFF" w:themeFill="background1"/>
      </w:tcPr>
    </w:tblStylePr>
    <w:tblStylePr w:type="lastRow">
      <w:rPr>
        <w:b/>
        <w:bCs/>
      </w:rPr>
      <w:tblPr/>
      <w:tcPr>
        <w:tcBorders>
          <w:top w:val="double" w:sz="2" w:space="0" w:color="95B3D7"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2-2">
    <w:name w:val="Grid Table 2 Accent 2"/>
    <w:basedOn w:val="a4"/>
    <w:uiPriority w:val="47"/>
    <w:rsid w:val="00995831"/>
    <w:pPr>
      <w:spacing w:after="0" w:line="240" w:lineRule="auto"/>
    </w:pPr>
    <w:tblPr>
      <w:tblStyleRowBandSize w:val="1"/>
      <w:tblStyleColBandSize w:val="1"/>
      <w:tblBorders>
        <w:top w:val="single" w:sz="2" w:space="0" w:color="D99594" w:themeColor="accent2" w:themeTint="99"/>
        <w:bottom w:val="single" w:sz="2" w:space="0" w:color="D99594" w:themeColor="accent2" w:themeTint="99"/>
        <w:insideH w:val="single" w:sz="2" w:space="0" w:color="D99594" w:themeColor="accent2" w:themeTint="99"/>
        <w:insideV w:val="single" w:sz="2" w:space="0" w:color="D99594" w:themeColor="accent2" w:themeTint="99"/>
      </w:tblBorders>
    </w:tblPr>
    <w:tblStylePr w:type="firstRow">
      <w:rPr>
        <w:b/>
        <w:bCs/>
      </w:rPr>
      <w:tblPr/>
      <w:tcPr>
        <w:tcBorders>
          <w:top w:val="nil"/>
          <w:bottom w:val="single" w:sz="12" w:space="0" w:color="D99594" w:themeColor="accent2" w:themeTint="99"/>
          <w:insideH w:val="nil"/>
          <w:insideV w:val="nil"/>
        </w:tcBorders>
        <w:shd w:val="clear" w:color="auto" w:fill="FFFFFF" w:themeFill="background1"/>
      </w:tcPr>
    </w:tblStylePr>
    <w:tblStylePr w:type="lastRow">
      <w:rPr>
        <w:b/>
        <w:bCs/>
      </w:rPr>
      <w:tblPr/>
      <w:tcPr>
        <w:tcBorders>
          <w:top w:val="double" w:sz="2" w:space="0" w:color="D99594"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2-3">
    <w:name w:val="Grid Table 2 Accent 3"/>
    <w:basedOn w:val="a4"/>
    <w:uiPriority w:val="47"/>
    <w:rsid w:val="00995831"/>
    <w:pPr>
      <w:spacing w:after="0" w:line="240" w:lineRule="auto"/>
    </w:pPr>
    <w:tblPr>
      <w:tblStyleRowBandSize w:val="1"/>
      <w:tblStyleColBandSize w:val="1"/>
      <w:tblBorders>
        <w:top w:val="single" w:sz="2" w:space="0" w:color="C2D69B" w:themeColor="accent3" w:themeTint="99"/>
        <w:bottom w:val="single" w:sz="2" w:space="0" w:color="C2D69B" w:themeColor="accent3" w:themeTint="99"/>
        <w:insideH w:val="single" w:sz="2" w:space="0" w:color="C2D69B" w:themeColor="accent3" w:themeTint="99"/>
        <w:insideV w:val="single" w:sz="2" w:space="0" w:color="C2D69B" w:themeColor="accent3" w:themeTint="99"/>
      </w:tblBorders>
    </w:tblPr>
    <w:tblStylePr w:type="firstRow">
      <w:rPr>
        <w:b/>
        <w:bCs/>
      </w:rPr>
      <w:tblPr/>
      <w:tcPr>
        <w:tcBorders>
          <w:top w:val="nil"/>
          <w:bottom w:val="single" w:sz="12" w:space="0" w:color="C2D69B" w:themeColor="accent3" w:themeTint="99"/>
          <w:insideH w:val="nil"/>
          <w:insideV w:val="nil"/>
        </w:tcBorders>
        <w:shd w:val="clear" w:color="auto" w:fill="FFFFFF" w:themeFill="background1"/>
      </w:tcPr>
    </w:tblStylePr>
    <w:tblStylePr w:type="lastRow">
      <w:rPr>
        <w:b/>
        <w:bCs/>
      </w:rPr>
      <w:tblPr/>
      <w:tcPr>
        <w:tcBorders>
          <w:top w:val="double" w:sz="2" w:space="0" w:color="C2D69B"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2-4">
    <w:name w:val="Grid Table 2 Accent 4"/>
    <w:basedOn w:val="a4"/>
    <w:uiPriority w:val="47"/>
    <w:rsid w:val="00995831"/>
    <w:pPr>
      <w:spacing w:after="0" w:line="240" w:lineRule="auto"/>
    </w:pPr>
    <w:tblPr>
      <w:tblStyleRowBandSize w:val="1"/>
      <w:tblStyleColBandSize w:val="1"/>
      <w:tblBorders>
        <w:top w:val="single" w:sz="2" w:space="0" w:color="B2A1C7" w:themeColor="accent4" w:themeTint="99"/>
        <w:bottom w:val="single" w:sz="2" w:space="0" w:color="B2A1C7" w:themeColor="accent4" w:themeTint="99"/>
        <w:insideH w:val="single" w:sz="2" w:space="0" w:color="B2A1C7" w:themeColor="accent4" w:themeTint="99"/>
        <w:insideV w:val="single" w:sz="2" w:space="0" w:color="B2A1C7" w:themeColor="accent4" w:themeTint="99"/>
      </w:tblBorders>
    </w:tblPr>
    <w:tblStylePr w:type="firstRow">
      <w:rPr>
        <w:b/>
        <w:bCs/>
      </w:rPr>
      <w:tblPr/>
      <w:tcPr>
        <w:tcBorders>
          <w:top w:val="nil"/>
          <w:bottom w:val="single" w:sz="12" w:space="0" w:color="B2A1C7" w:themeColor="accent4" w:themeTint="99"/>
          <w:insideH w:val="nil"/>
          <w:insideV w:val="nil"/>
        </w:tcBorders>
        <w:shd w:val="clear" w:color="auto" w:fill="FFFFFF" w:themeFill="background1"/>
      </w:tcPr>
    </w:tblStylePr>
    <w:tblStylePr w:type="lastRow">
      <w:rPr>
        <w:b/>
        <w:bCs/>
      </w:rPr>
      <w:tblPr/>
      <w:tcPr>
        <w:tcBorders>
          <w:top w:val="double" w:sz="2" w:space="0" w:color="B2A1C7"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2-5">
    <w:name w:val="Grid Table 2 Accent 5"/>
    <w:basedOn w:val="a4"/>
    <w:uiPriority w:val="47"/>
    <w:rsid w:val="00995831"/>
    <w:pPr>
      <w:spacing w:after="0" w:line="240" w:lineRule="auto"/>
    </w:pPr>
    <w:tblPr>
      <w:tblStyleRowBandSize w:val="1"/>
      <w:tblStyleColBandSize w:val="1"/>
      <w:tblBorders>
        <w:top w:val="single" w:sz="2" w:space="0" w:color="92CDDC" w:themeColor="accent5" w:themeTint="99"/>
        <w:bottom w:val="single" w:sz="2" w:space="0" w:color="92CDDC" w:themeColor="accent5" w:themeTint="99"/>
        <w:insideH w:val="single" w:sz="2" w:space="0" w:color="92CDDC" w:themeColor="accent5" w:themeTint="99"/>
        <w:insideV w:val="single" w:sz="2" w:space="0" w:color="92CDDC" w:themeColor="accent5" w:themeTint="99"/>
      </w:tblBorders>
    </w:tblPr>
    <w:tblStylePr w:type="firstRow">
      <w:rPr>
        <w:b/>
        <w:bCs/>
      </w:rPr>
      <w:tblPr/>
      <w:tcPr>
        <w:tcBorders>
          <w:top w:val="nil"/>
          <w:bottom w:val="single" w:sz="12" w:space="0" w:color="92CDDC" w:themeColor="accent5" w:themeTint="99"/>
          <w:insideH w:val="nil"/>
          <w:insideV w:val="nil"/>
        </w:tcBorders>
        <w:shd w:val="clear" w:color="auto" w:fill="FFFFFF" w:themeFill="background1"/>
      </w:tcPr>
    </w:tblStylePr>
    <w:tblStylePr w:type="lastRow">
      <w:rPr>
        <w:b/>
        <w:bCs/>
      </w:rPr>
      <w:tblPr/>
      <w:tcPr>
        <w:tcBorders>
          <w:top w:val="double" w:sz="2" w:space="0" w:color="92CDDC"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2-6">
    <w:name w:val="Grid Table 2 Accent 6"/>
    <w:basedOn w:val="a4"/>
    <w:uiPriority w:val="47"/>
    <w:rsid w:val="00995831"/>
    <w:pPr>
      <w:spacing w:after="0" w:line="240" w:lineRule="auto"/>
    </w:pPr>
    <w:tblPr>
      <w:tblStyleRowBandSize w:val="1"/>
      <w:tblStyleColBandSize w:val="1"/>
      <w:tblBorders>
        <w:top w:val="single" w:sz="2" w:space="0" w:color="FABF8F" w:themeColor="accent6" w:themeTint="99"/>
        <w:bottom w:val="single" w:sz="2" w:space="0" w:color="FABF8F" w:themeColor="accent6" w:themeTint="99"/>
        <w:insideH w:val="single" w:sz="2" w:space="0" w:color="FABF8F" w:themeColor="accent6" w:themeTint="99"/>
        <w:insideV w:val="single" w:sz="2" w:space="0" w:color="FABF8F" w:themeColor="accent6" w:themeTint="99"/>
      </w:tblBorders>
    </w:tblPr>
    <w:tblStylePr w:type="firstRow">
      <w:rPr>
        <w:b/>
        <w:bCs/>
      </w:rPr>
      <w:tblPr/>
      <w:tcPr>
        <w:tcBorders>
          <w:top w:val="nil"/>
          <w:bottom w:val="single" w:sz="12" w:space="0" w:color="FABF8F" w:themeColor="accent6" w:themeTint="99"/>
          <w:insideH w:val="nil"/>
          <w:insideV w:val="nil"/>
        </w:tcBorders>
        <w:shd w:val="clear" w:color="auto" w:fill="FFFFFF" w:themeFill="background1"/>
      </w:tcPr>
    </w:tblStylePr>
    <w:tblStylePr w:type="lastRow">
      <w:rPr>
        <w:b/>
        <w:bCs/>
      </w:rPr>
      <w:tblPr/>
      <w:tcPr>
        <w:tcBorders>
          <w:top w:val="double" w:sz="2" w:space="0" w:color="FABF8F"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37">
    <w:name w:val="Grid Table 3"/>
    <w:basedOn w:val="a4"/>
    <w:uiPriority w:val="48"/>
    <w:rsid w:val="00995831"/>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3-1">
    <w:name w:val="Grid Table 3 Accent 1"/>
    <w:basedOn w:val="a4"/>
    <w:uiPriority w:val="48"/>
    <w:rsid w:val="00995831"/>
    <w:pPr>
      <w:spacing w:after="0" w:line="240" w:lineRule="auto"/>
    </w:p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bottom w:val="single" w:sz="4" w:space="0" w:color="95B3D7" w:themeColor="accent1" w:themeTint="99"/>
        </w:tcBorders>
      </w:tcPr>
    </w:tblStylePr>
    <w:tblStylePr w:type="nwCell">
      <w:tblPr/>
      <w:tcPr>
        <w:tcBorders>
          <w:bottom w:val="single" w:sz="4" w:space="0" w:color="95B3D7" w:themeColor="accent1" w:themeTint="99"/>
        </w:tcBorders>
      </w:tcPr>
    </w:tblStylePr>
    <w:tblStylePr w:type="seCell">
      <w:tblPr/>
      <w:tcPr>
        <w:tcBorders>
          <w:top w:val="single" w:sz="4" w:space="0" w:color="95B3D7" w:themeColor="accent1" w:themeTint="99"/>
        </w:tcBorders>
      </w:tcPr>
    </w:tblStylePr>
    <w:tblStylePr w:type="swCell">
      <w:tblPr/>
      <w:tcPr>
        <w:tcBorders>
          <w:top w:val="single" w:sz="4" w:space="0" w:color="95B3D7" w:themeColor="accent1" w:themeTint="99"/>
        </w:tcBorders>
      </w:tcPr>
    </w:tblStylePr>
  </w:style>
  <w:style w:type="table" w:styleId="3-2">
    <w:name w:val="Grid Table 3 Accent 2"/>
    <w:basedOn w:val="a4"/>
    <w:uiPriority w:val="48"/>
    <w:rsid w:val="00995831"/>
    <w:pPr>
      <w:spacing w:after="0" w:line="240" w:lineRule="auto"/>
    </w:p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2DBDB" w:themeFill="accent2" w:themeFillTint="33"/>
      </w:tcPr>
    </w:tblStylePr>
    <w:tblStylePr w:type="band1Horz">
      <w:tblPr/>
      <w:tcPr>
        <w:shd w:val="clear" w:color="auto" w:fill="F2DBDB" w:themeFill="accent2" w:themeFillTint="33"/>
      </w:tcPr>
    </w:tblStylePr>
    <w:tblStylePr w:type="neCell">
      <w:tblPr/>
      <w:tcPr>
        <w:tcBorders>
          <w:bottom w:val="single" w:sz="4" w:space="0" w:color="D99594" w:themeColor="accent2" w:themeTint="99"/>
        </w:tcBorders>
      </w:tcPr>
    </w:tblStylePr>
    <w:tblStylePr w:type="nwCell">
      <w:tblPr/>
      <w:tcPr>
        <w:tcBorders>
          <w:bottom w:val="single" w:sz="4" w:space="0" w:color="D99594" w:themeColor="accent2" w:themeTint="99"/>
        </w:tcBorders>
      </w:tcPr>
    </w:tblStylePr>
    <w:tblStylePr w:type="seCell">
      <w:tblPr/>
      <w:tcPr>
        <w:tcBorders>
          <w:top w:val="single" w:sz="4" w:space="0" w:color="D99594" w:themeColor="accent2" w:themeTint="99"/>
        </w:tcBorders>
      </w:tcPr>
    </w:tblStylePr>
    <w:tblStylePr w:type="swCell">
      <w:tblPr/>
      <w:tcPr>
        <w:tcBorders>
          <w:top w:val="single" w:sz="4" w:space="0" w:color="D99594" w:themeColor="accent2" w:themeTint="99"/>
        </w:tcBorders>
      </w:tcPr>
    </w:tblStylePr>
  </w:style>
  <w:style w:type="table" w:styleId="3-3">
    <w:name w:val="Grid Table 3 Accent 3"/>
    <w:basedOn w:val="a4"/>
    <w:uiPriority w:val="48"/>
    <w:rsid w:val="00995831"/>
    <w:pPr>
      <w:spacing w:after="0" w:line="240" w:lineRule="auto"/>
    </w:p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AF1DD" w:themeFill="accent3" w:themeFillTint="33"/>
      </w:tcPr>
    </w:tblStylePr>
    <w:tblStylePr w:type="band1Horz">
      <w:tblPr/>
      <w:tcPr>
        <w:shd w:val="clear" w:color="auto" w:fill="EAF1DD" w:themeFill="accent3" w:themeFillTint="33"/>
      </w:tcPr>
    </w:tblStylePr>
    <w:tblStylePr w:type="neCell">
      <w:tblPr/>
      <w:tcPr>
        <w:tcBorders>
          <w:bottom w:val="single" w:sz="4" w:space="0" w:color="C2D69B" w:themeColor="accent3" w:themeTint="99"/>
        </w:tcBorders>
      </w:tcPr>
    </w:tblStylePr>
    <w:tblStylePr w:type="nwCell">
      <w:tblPr/>
      <w:tcPr>
        <w:tcBorders>
          <w:bottom w:val="single" w:sz="4" w:space="0" w:color="C2D69B" w:themeColor="accent3" w:themeTint="99"/>
        </w:tcBorders>
      </w:tcPr>
    </w:tblStylePr>
    <w:tblStylePr w:type="seCell">
      <w:tblPr/>
      <w:tcPr>
        <w:tcBorders>
          <w:top w:val="single" w:sz="4" w:space="0" w:color="C2D69B" w:themeColor="accent3" w:themeTint="99"/>
        </w:tcBorders>
      </w:tcPr>
    </w:tblStylePr>
    <w:tblStylePr w:type="swCell">
      <w:tblPr/>
      <w:tcPr>
        <w:tcBorders>
          <w:top w:val="single" w:sz="4" w:space="0" w:color="C2D69B" w:themeColor="accent3" w:themeTint="99"/>
        </w:tcBorders>
      </w:tcPr>
    </w:tblStylePr>
  </w:style>
  <w:style w:type="table" w:styleId="3-4">
    <w:name w:val="Grid Table 3 Accent 4"/>
    <w:basedOn w:val="a4"/>
    <w:uiPriority w:val="48"/>
    <w:rsid w:val="00995831"/>
    <w:pPr>
      <w:spacing w:after="0" w:line="240" w:lineRule="auto"/>
    </w:p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5DFEC" w:themeFill="accent4" w:themeFillTint="33"/>
      </w:tcPr>
    </w:tblStylePr>
    <w:tblStylePr w:type="band1Horz">
      <w:tblPr/>
      <w:tcPr>
        <w:shd w:val="clear" w:color="auto" w:fill="E5DFEC" w:themeFill="accent4" w:themeFillTint="33"/>
      </w:tcPr>
    </w:tblStylePr>
    <w:tblStylePr w:type="neCell">
      <w:tblPr/>
      <w:tcPr>
        <w:tcBorders>
          <w:bottom w:val="single" w:sz="4" w:space="0" w:color="B2A1C7" w:themeColor="accent4" w:themeTint="99"/>
        </w:tcBorders>
      </w:tcPr>
    </w:tblStylePr>
    <w:tblStylePr w:type="nwCell">
      <w:tblPr/>
      <w:tcPr>
        <w:tcBorders>
          <w:bottom w:val="single" w:sz="4" w:space="0" w:color="B2A1C7" w:themeColor="accent4" w:themeTint="99"/>
        </w:tcBorders>
      </w:tcPr>
    </w:tblStylePr>
    <w:tblStylePr w:type="seCell">
      <w:tblPr/>
      <w:tcPr>
        <w:tcBorders>
          <w:top w:val="single" w:sz="4" w:space="0" w:color="B2A1C7" w:themeColor="accent4" w:themeTint="99"/>
        </w:tcBorders>
      </w:tcPr>
    </w:tblStylePr>
    <w:tblStylePr w:type="swCell">
      <w:tblPr/>
      <w:tcPr>
        <w:tcBorders>
          <w:top w:val="single" w:sz="4" w:space="0" w:color="B2A1C7" w:themeColor="accent4" w:themeTint="99"/>
        </w:tcBorders>
      </w:tcPr>
    </w:tblStylePr>
  </w:style>
  <w:style w:type="table" w:styleId="3-5">
    <w:name w:val="Grid Table 3 Accent 5"/>
    <w:basedOn w:val="a4"/>
    <w:uiPriority w:val="48"/>
    <w:rsid w:val="00995831"/>
    <w:pPr>
      <w:spacing w:after="0" w:line="240" w:lineRule="auto"/>
    </w:p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bottom w:val="single" w:sz="4" w:space="0" w:color="92CDDC" w:themeColor="accent5" w:themeTint="99"/>
        </w:tcBorders>
      </w:tcPr>
    </w:tblStylePr>
    <w:tblStylePr w:type="nwCell">
      <w:tblPr/>
      <w:tcPr>
        <w:tcBorders>
          <w:bottom w:val="single" w:sz="4" w:space="0" w:color="92CDDC" w:themeColor="accent5" w:themeTint="99"/>
        </w:tcBorders>
      </w:tcPr>
    </w:tblStylePr>
    <w:tblStylePr w:type="seCell">
      <w:tblPr/>
      <w:tcPr>
        <w:tcBorders>
          <w:top w:val="single" w:sz="4" w:space="0" w:color="92CDDC" w:themeColor="accent5" w:themeTint="99"/>
        </w:tcBorders>
      </w:tcPr>
    </w:tblStylePr>
    <w:tblStylePr w:type="swCell">
      <w:tblPr/>
      <w:tcPr>
        <w:tcBorders>
          <w:top w:val="single" w:sz="4" w:space="0" w:color="92CDDC" w:themeColor="accent5" w:themeTint="99"/>
        </w:tcBorders>
      </w:tcPr>
    </w:tblStylePr>
  </w:style>
  <w:style w:type="table" w:styleId="3-6">
    <w:name w:val="Grid Table 3 Accent 6"/>
    <w:basedOn w:val="a4"/>
    <w:uiPriority w:val="48"/>
    <w:rsid w:val="00995831"/>
    <w:pPr>
      <w:spacing w:after="0" w:line="240" w:lineRule="auto"/>
    </w:p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bottom w:val="single" w:sz="4" w:space="0" w:color="FABF8F" w:themeColor="accent6" w:themeTint="99"/>
        </w:tcBorders>
      </w:tcPr>
    </w:tblStylePr>
    <w:tblStylePr w:type="nwCell">
      <w:tblPr/>
      <w:tcPr>
        <w:tcBorders>
          <w:bottom w:val="single" w:sz="4" w:space="0" w:color="FABF8F" w:themeColor="accent6" w:themeTint="99"/>
        </w:tcBorders>
      </w:tcPr>
    </w:tblStylePr>
    <w:tblStylePr w:type="seCell">
      <w:tblPr/>
      <w:tcPr>
        <w:tcBorders>
          <w:top w:val="single" w:sz="4" w:space="0" w:color="FABF8F" w:themeColor="accent6" w:themeTint="99"/>
        </w:tcBorders>
      </w:tcPr>
    </w:tblStylePr>
    <w:tblStylePr w:type="swCell">
      <w:tblPr/>
      <w:tcPr>
        <w:tcBorders>
          <w:top w:val="single" w:sz="4" w:space="0" w:color="FABF8F" w:themeColor="accent6" w:themeTint="99"/>
        </w:tcBorders>
      </w:tcPr>
    </w:tblStylePr>
  </w:style>
  <w:style w:type="table" w:styleId="43">
    <w:name w:val="Grid Table 4"/>
    <w:basedOn w:val="a4"/>
    <w:uiPriority w:val="49"/>
    <w:rsid w:val="00995831"/>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4-1">
    <w:name w:val="Grid Table 4 Accent 1"/>
    <w:basedOn w:val="a4"/>
    <w:uiPriority w:val="49"/>
    <w:rsid w:val="00995831"/>
    <w:pPr>
      <w:spacing w:after="0" w:line="240" w:lineRule="auto"/>
    </w:p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4-2">
    <w:name w:val="Grid Table 4 Accent 2"/>
    <w:basedOn w:val="a4"/>
    <w:uiPriority w:val="49"/>
    <w:rsid w:val="00995831"/>
    <w:pPr>
      <w:spacing w:after="0" w:line="240" w:lineRule="auto"/>
    </w:p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color w:val="FFFFFF" w:themeColor="background1"/>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insideH w:val="nil"/>
          <w:insideV w:val="nil"/>
        </w:tcBorders>
        <w:shd w:val="clear" w:color="auto" w:fill="C0504D" w:themeFill="accent2"/>
      </w:tcPr>
    </w:tblStylePr>
    <w:tblStylePr w:type="lastRow">
      <w:rPr>
        <w:b/>
        <w:bCs/>
      </w:rPr>
      <w:tblPr/>
      <w:tcPr>
        <w:tcBorders>
          <w:top w:val="double" w:sz="4" w:space="0" w:color="C0504D" w:themeColor="accent2"/>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4-3">
    <w:name w:val="Grid Table 4 Accent 3"/>
    <w:basedOn w:val="a4"/>
    <w:uiPriority w:val="49"/>
    <w:rsid w:val="00995831"/>
    <w:pPr>
      <w:spacing w:after="0" w:line="240" w:lineRule="auto"/>
    </w:p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insideV w:val="nil"/>
        </w:tcBorders>
        <w:shd w:val="clear" w:color="auto" w:fill="9BBB59" w:themeFill="accent3"/>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4-4">
    <w:name w:val="Grid Table 4 Accent 4"/>
    <w:basedOn w:val="a4"/>
    <w:uiPriority w:val="49"/>
    <w:rsid w:val="00995831"/>
    <w:pPr>
      <w:spacing w:after="0" w:line="240" w:lineRule="auto"/>
    </w:p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insideV w:val="nil"/>
        </w:tcBorders>
        <w:shd w:val="clear" w:color="auto" w:fill="8064A2" w:themeFill="accent4"/>
      </w:tcPr>
    </w:tblStylePr>
    <w:tblStylePr w:type="lastRow">
      <w:rPr>
        <w:b/>
        <w:bCs/>
      </w:rPr>
      <w:tblPr/>
      <w:tcPr>
        <w:tcBorders>
          <w:top w:val="double" w:sz="4" w:space="0" w:color="8064A2" w:themeColor="accent4"/>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4-5">
    <w:name w:val="Grid Table 4 Accent 5"/>
    <w:basedOn w:val="a4"/>
    <w:uiPriority w:val="49"/>
    <w:rsid w:val="00995831"/>
    <w:pPr>
      <w:spacing w:after="0" w:line="240" w:lineRule="auto"/>
    </w:p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4-6">
    <w:name w:val="Grid Table 4 Accent 6"/>
    <w:basedOn w:val="a4"/>
    <w:uiPriority w:val="49"/>
    <w:rsid w:val="00995831"/>
    <w:pPr>
      <w:spacing w:after="0" w:line="240" w:lineRule="auto"/>
    </w:p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insideV w:val="nil"/>
        </w:tcBorders>
        <w:shd w:val="clear" w:color="auto" w:fill="F79646" w:themeFill="accent6"/>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53">
    <w:name w:val="Grid Table 5 Dark"/>
    <w:basedOn w:val="a4"/>
    <w:uiPriority w:val="50"/>
    <w:rsid w:val="00995831"/>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5-1">
    <w:name w:val="Grid Table 5 Dark Accent 1"/>
    <w:basedOn w:val="a4"/>
    <w:uiPriority w:val="50"/>
    <w:rsid w:val="00995831"/>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table" w:styleId="5-2">
    <w:name w:val="Grid Table 5 Dark Accent 2"/>
    <w:basedOn w:val="a4"/>
    <w:uiPriority w:val="50"/>
    <w:rsid w:val="00995831"/>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2DBDB"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0504D"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0504D"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0504D"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0504D" w:themeFill="accent2"/>
      </w:tcPr>
    </w:tblStylePr>
    <w:tblStylePr w:type="band1Vert">
      <w:tblPr/>
      <w:tcPr>
        <w:shd w:val="clear" w:color="auto" w:fill="E5B8B7" w:themeFill="accent2" w:themeFillTint="66"/>
      </w:tcPr>
    </w:tblStylePr>
    <w:tblStylePr w:type="band1Horz">
      <w:tblPr/>
      <w:tcPr>
        <w:shd w:val="clear" w:color="auto" w:fill="E5B8B7" w:themeFill="accent2" w:themeFillTint="66"/>
      </w:tcPr>
    </w:tblStylePr>
  </w:style>
  <w:style w:type="table" w:styleId="5-3">
    <w:name w:val="Grid Table 5 Dark Accent 3"/>
    <w:basedOn w:val="a4"/>
    <w:uiPriority w:val="50"/>
    <w:rsid w:val="00995831"/>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AF1D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BBB59"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BBB59"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BBB59"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BBB59" w:themeFill="accent3"/>
      </w:tcPr>
    </w:tblStylePr>
    <w:tblStylePr w:type="band1Vert">
      <w:tblPr/>
      <w:tcPr>
        <w:shd w:val="clear" w:color="auto" w:fill="D6E3BC" w:themeFill="accent3" w:themeFillTint="66"/>
      </w:tcPr>
    </w:tblStylePr>
    <w:tblStylePr w:type="band1Horz">
      <w:tblPr/>
      <w:tcPr>
        <w:shd w:val="clear" w:color="auto" w:fill="D6E3BC" w:themeFill="accent3" w:themeFillTint="66"/>
      </w:tcPr>
    </w:tblStylePr>
  </w:style>
  <w:style w:type="table" w:styleId="5-4">
    <w:name w:val="Grid Table 5 Dark Accent 4"/>
    <w:basedOn w:val="a4"/>
    <w:uiPriority w:val="50"/>
    <w:rsid w:val="00995831"/>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5DFEC"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8064A2"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8064A2"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8064A2"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8064A2" w:themeFill="accent4"/>
      </w:tcPr>
    </w:tblStylePr>
    <w:tblStylePr w:type="band1Vert">
      <w:tblPr/>
      <w:tcPr>
        <w:shd w:val="clear" w:color="auto" w:fill="CCC0D9" w:themeFill="accent4" w:themeFillTint="66"/>
      </w:tcPr>
    </w:tblStylePr>
    <w:tblStylePr w:type="band1Horz">
      <w:tblPr/>
      <w:tcPr>
        <w:shd w:val="clear" w:color="auto" w:fill="CCC0D9" w:themeFill="accent4" w:themeFillTint="66"/>
      </w:tcPr>
    </w:tblStylePr>
  </w:style>
  <w:style w:type="table" w:styleId="5-5">
    <w:name w:val="Grid Table 5 Dark Accent 5"/>
    <w:basedOn w:val="a4"/>
    <w:uiPriority w:val="50"/>
    <w:rsid w:val="00995831"/>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AEE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BACC6"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BACC6"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BACC6"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BACC6" w:themeFill="accent5"/>
      </w:tcPr>
    </w:tblStylePr>
    <w:tblStylePr w:type="band1Vert">
      <w:tblPr/>
      <w:tcPr>
        <w:shd w:val="clear" w:color="auto" w:fill="B6DDE8" w:themeFill="accent5" w:themeFillTint="66"/>
      </w:tcPr>
    </w:tblStylePr>
    <w:tblStylePr w:type="band1Horz">
      <w:tblPr/>
      <w:tcPr>
        <w:shd w:val="clear" w:color="auto" w:fill="B6DDE8" w:themeFill="accent5" w:themeFillTint="66"/>
      </w:tcPr>
    </w:tblStylePr>
  </w:style>
  <w:style w:type="table" w:styleId="5-6">
    <w:name w:val="Grid Table 5 Dark Accent 6"/>
    <w:basedOn w:val="a4"/>
    <w:uiPriority w:val="50"/>
    <w:rsid w:val="00995831"/>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DE9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79646"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79646"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79646"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79646" w:themeFill="accent6"/>
      </w:tcPr>
    </w:tblStylePr>
    <w:tblStylePr w:type="band1Vert">
      <w:tblPr/>
      <w:tcPr>
        <w:shd w:val="clear" w:color="auto" w:fill="FBD4B4" w:themeFill="accent6" w:themeFillTint="66"/>
      </w:tcPr>
    </w:tblStylePr>
    <w:tblStylePr w:type="band1Horz">
      <w:tblPr/>
      <w:tcPr>
        <w:shd w:val="clear" w:color="auto" w:fill="FBD4B4" w:themeFill="accent6" w:themeFillTint="66"/>
      </w:tcPr>
    </w:tblStylePr>
  </w:style>
  <w:style w:type="table" w:styleId="61">
    <w:name w:val="Grid Table 6 Colorful"/>
    <w:basedOn w:val="a4"/>
    <w:uiPriority w:val="51"/>
    <w:rsid w:val="00995831"/>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6-1">
    <w:name w:val="Grid Table 6 Colorful Accent 1"/>
    <w:basedOn w:val="a4"/>
    <w:uiPriority w:val="51"/>
    <w:rsid w:val="00995831"/>
    <w:pPr>
      <w:spacing w:after="0" w:line="240" w:lineRule="auto"/>
    </w:pPr>
    <w:rPr>
      <w:color w:val="365F91" w:themeColor="accent1" w:themeShade="BF"/>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6-2">
    <w:name w:val="Grid Table 6 Colorful Accent 2"/>
    <w:basedOn w:val="a4"/>
    <w:uiPriority w:val="51"/>
    <w:rsid w:val="00995831"/>
    <w:pPr>
      <w:spacing w:after="0" w:line="240" w:lineRule="auto"/>
    </w:pPr>
    <w:rPr>
      <w:color w:val="943634" w:themeColor="accent2" w:themeShade="BF"/>
    </w:r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bottom w:val="single" w:sz="12" w:space="0" w:color="D99594" w:themeColor="accent2" w:themeTint="99"/>
        </w:tcBorders>
      </w:tcPr>
    </w:tblStylePr>
    <w:tblStylePr w:type="lastRow">
      <w:rPr>
        <w:b/>
        <w:bCs/>
      </w:rPr>
      <w:tblPr/>
      <w:tcPr>
        <w:tcBorders>
          <w:top w:val="doub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6-3">
    <w:name w:val="Grid Table 6 Colorful Accent 3"/>
    <w:basedOn w:val="a4"/>
    <w:uiPriority w:val="51"/>
    <w:rsid w:val="00995831"/>
    <w:pPr>
      <w:spacing w:after="0" w:line="240" w:lineRule="auto"/>
    </w:pPr>
    <w:rPr>
      <w:color w:val="76923C" w:themeColor="accent3" w:themeShade="BF"/>
    </w:r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6-4">
    <w:name w:val="Grid Table 6 Colorful Accent 4"/>
    <w:basedOn w:val="a4"/>
    <w:uiPriority w:val="51"/>
    <w:rsid w:val="00995831"/>
    <w:pPr>
      <w:spacing w:after="0" w:line="240" w:lineRule="auto"/>
    </w:pPr>
    <w:rPr>
      <w:color w:val="5F497A" w:themeColor="accent4" w:themeShade="BF"/>
    </w:r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rPr>
      <w:tblPr/>
      <w:tcPr>
        <w:tcBorders>
          <w:bottom w:val="single" w:sz="12" w:space="0" w:color="B2A1C7" w:themeColor="accent4" w:themeTint="99"/>
        </w:tcBorders>
      </w:tcPr>
    </w:tblStylePr>
    <w:tblStylePr w:type="lastRow">
      <w:rPr>
        <w:b/>
        <w:bCs/>
      </w:rPr>
      <w:tblPr/>
      <w:tcPr>
        <w:tcBorders>
          <w:top w:val="double" w:sz="4" w:space="0" w:color="B2A1C7" w:themeColor="accent4" w:themeTint="99"/>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6-5">
    <w:name w:val="Grid Table 6 Colorful Accent 5"/>
    <w:basedOn w:val="a4"/>
    <w:uiPriority w:val="51"/>
    <w:rsid w:val="00995831"/>
    <w:pPr>
      <w:spacing w:after="0" w:line="240" w:lineRule="auto"/>
    </w:pPr>
    <w:rPr>
      <w:color w:val="31849B" w:themeColor="accent5" w:themeShade="BF"/>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6-6">
    <w:name w:val="Grid Table 6 Colorful Accent 6"/>
    <w:basedOn w:val="a4"/>
    <w:uiPriority w:val="51"/>
    <w:rsid w:val="00995831"/>
    <w:pPr>
      <w:spacing w:after="0" w:line="240" w:lineRule="auto"/>
    </w:pPr>
    <w:rPr>
      <w:color w:val="E36C0A" w:themeColor="accent6" w:themeShade="BF"/>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bottom w:val="single" w:sz="12" w:space="0" w:color="FABF8F" w:themeColor="accent6" w:themeTint="99"/>
        </w:tcBorders>
      </w:tcPr>
    </w:tblStylePr>
    <w:tblStylePr w:type="lastRow">
      <w:rPr>
        <w:b/>
        <w:bCs/>
      </w:rPr>
      <w:tblPr/>
      <w:tcPr>
        <w:tcBorders>
          <w:top w:val="doub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71">
    <w:name w:val="Grid Table 7 Colorful"/>
    <w:basedOn w:val="a4"/>
    <w:uiPriority w:val="52"/>
    <w:rsid w:val="00995831"/>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7-1">
    <w:name w:val="Grid Table 7 Colorful Accent 1"/>
    <w:basedOn w:val="a4"/>
    <w:uiPriority w:val="52"/>
    <w:rsid w:val="00995831"/>
    <w:pPr>
      <w:spacing w:after="0" w:line="240" w:lineRule="auto"/>
    </w:pPr>
    <w:rPr>
      <w:color w:val="365F91" w:themeColor="accent1" w:themeShade="BF"/>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bottom w:val="single" w:sz="4" w:space="0" w:color="95B3D7" w:themeColor="accent1" w:themeTint="99"/>
        </w:tcBorders>
      </w:tcPr>
    </w:tblStylePr>
    <w:tblStylePr w:type="nwCell">
      <w:tblPr/>
      <w:tcPr>
        <w:tcBorders>
          <w:bottom w:val="single" w:sz="4" w:space="0" w:color="95B3D7" w:themeColor="accent1" w:themeTint="99"/>
        </w:tcBorders>
      </w:tcPr>
    </w:tblStylePr>
    <w:tblStylePr w:type="seCell">
      <w:tblPr/>
      <w:tcPr>
        <w:tcBorders>
          <w:top w:val="single" w:sz="4" w:space="0" w:color="95B3D7" w:themeColor="accent1" w:themeTint="99"/>
        </w:tcBorders>
      </w:tcPr>
    </w:tblStylePr>
    <w:tblStylePr w:type="swCell">
      <w:tblPr/>
      <w:tcPr>
        <w:tcBorders>
          <w:top w:val="single" w:sz="4" w:space="0" w:color="95B3D7" w:themeColor="accent1" w:themeTint="99"/>
        </w:tcBorders>
      </w:tcPr>
    </w:tblStylePr>
  </w:style>
  <w:style w:type="table" w:styleId="7-2">
    <w:name w:val="Grid Table 7 Colorful Accent 2"/>
    <w:basedOn w:val="a4"/>
    <w:uiPriority w:val="52"/>
    <w:rsid w:val="00995831"/>
    <w:pPr>
      <w:spacing w:after="0" w:line="240" w:lineRule="auto"/>
    </w:pPr>
    <w:rPr>
      <w:color w:val="943634" w:themeColor="accent2" w:themeShade="BF"/>
    </w:r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2DBDB" w:themeFill="accent2" w:themeFillTint="33"/>
      </w:tcPr>
    </w:tblStylePr>
    <w:tblStylePr w:type="band1Horz">
      <w:tblPr/>
      <w:tcPr>
        <w:shd w:val="clear" w:color="auto" w:fill="F2DBDB" w:themeFill="accent2" w:themeFillTint="33"/>
      </w:tcPr>
    </w:tblStylePr>
    <w:tblStylePr w:type="neCell">
      <w:tblPr/>
      <w:tcPr>
        <w:tcBorders>
          <w:bottom w:val="single" w:sz="4" w:space="0" w:color="D99594" w:themeColor="accent2" w:themeTint="99"/>
        </w:tcBorders>
      </w:tcPr>
    </w:tblStylePr>
    <w:tblStylePr w:type="nwCell">
      <w:tblPr/>
      <w:tcPr>
        <w:tcBorders>
          <w:bottom w:val="single" w:sz="4" w:space="0" w:color="D99594" w:themeColor="accent2" w:themeTint="99"/>
        </w:tcBorders>
      </w:tcPr>
    </w:tblStylePr>
    <w:tblStylePr w:type="seCell">
      <w:tblPr/>
      <w:tcPr>
        <w:tcBorders>
          <w:top w:val="single" w:sz="4" w:space="0" w:color="D99594" w:themeColor="accent2" w:themeTint="99"/>
        </w:tcBorders>
      </w:tcPr>
    </w:tblStylePr>
    <w:tblStylePr w:type="swCell">
      <w:tblPr/>
      <w:tcPr>
        <w:tcBorders>
          <w:top w:val="single" w:sz="4" w:space="0" w:color="D99594" w:themeColor="accent2" w:themeTint="99"/>
        </w:tcBorders>
      </w:tcPr>
    </w:tblStylePr>
  </w:style>
  <w:style w:type="table" w:styleId="7-3">
    <w:name w:val="Grid Table 7 Colorful Accent 3"/>
    <w:basedOn w:val="a4"/>
    <w:uiPriority w:val="52"/>
    <w:rsid w:val="00995831"/>
    <w:pPr>
      <w:spacing w:after="0" w:line="240" w:lineRule="auto"/>
    </w:pPr>
    <w:rPr>
      <w:color w:val="76923C" w:themeColor="accent3" w:themeShade="BF"/>
    </w:r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AF1DD" w:themeFill="accent3" w:themeFillTint="33"/>
      </w:tcPr>
    </w:tblStylePr>
    <w:tblStylePr w:type="band1Horz">
      <w:tblPr/>
      <w:tcPr>
        <w:shd w:val="clear" w:color="auto" w:fill="EAF1DD" w:themeFill="accent3" w:themeFillTint="33"/>
      </w:tcPr>
    </w:tblStylePr>
    <w:tblStylePr w:type="neCell">
      <w:tblPr/>
      <w:tcPr>
        <w:tcBorders>
          <w:bottom w:val="single" w:sz="4" w:space="0" w:color="C2D69B" w:themeColor="accent3" w:themeTint="99"/>
        </w:tcBorders>
      </w:tcPr>
    </w:tblStylePr>
    <w:tblStylePr w:type="nwCell">
      <w:tblPr/>
      <w:tcPr>
        <w:tcBorders>
          <w:bottom w:val="single" w:sz="4" w:space="0" w:color="C2D69B" w:themeColor="accent3" w:themeTint="99"/>
        </w:tcBorders>
      </w:tcPr>
    </w:tblStylePr>
    <w:tblStylePr w:type="seCell">
      <w:tblPr/>
      <w:tcPr>
        <w:tcBorders>
          <w:top w:val="single" w:sz="4" w:space="0" w:color="C2D69B" w:themeColor="accent3" w:themeTint="99"/>
        </w:tcBorders>
      </w:tcPr>
    </w:tblStylePr>
    <w:tblStylePr w:type="swCell">
      <w:tblPr/>
      <w:tcPr>
        <w:tcBorders>
          <w:top w:val="single" w:sz="4" w:space="0" w:color="C2D69B" w:themeColor="accent3" w:themeTint="99"/>
        </w:tcBorders>
      </w:tcPr>
    </w:tblStylePr>
  </w:style>
  <w:style w:type="table" w:styleId="7-4">
    <w:name w:val="Grid Table 7 Colorful Accent 4"/>
    <w:basedOn w:val="a4"/>
    <w:uiPriority w:val="52"/>
    <w:rsid w:val="00995831"/>
    <w:pPr>
      <w:spacing w:after="0" w:line="240" w:lineRule="auto"/>
    </w:pPr>
    <w:rPr>
      <w:color w:val="5F497A" w:themeColor="accent4" w:themeShade="BF"/>
    </w:r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5DFEC" w:themeFill="accent4" w:themeFillTint="33"/>
      </w:tcPr>
    </w:tblStylePr>
    <w:tblStylePr w:type="band1Horz">
      <w:tblPr/>
      <w:tcPr>
        <w:shd w:val="clear" w:color="auto" w:fill="E5DFEC" w:themeFill="accent4" w:themeFillTint="33"/>
      </w:tcPr>
    </w:tblStylePr>
    <w:tblStylePr w:type="neCell">
      <w:tblPr/>
      <w:tcPr>
        <w:tcBorders>
          <w:bottom w:val="single" w:sz="4" w:space="0" w:color="B2A1C7" w:themeColor="accent4" w:themeTint="99"/>
        </w:tcBorders>
      </w:tcPr>
    </w:tblStylePr>
    <w:tblStylePr w:type="nwCell">
      <w:tblPr/>
      <w:tcPr>
        <w:tcBorders>
          <w:bottom w:val="single" w:sz="4" w:space="0" w:color="B2A1C7" w:themeColor="accent4" w:themeTint="99"/>
        </w:tcBorders>
      </w:tcPr>
    </w:tblStylePr>
    <w:tblStylePr w:type="seCell">
      <w:tblPr/>
      <w:tcPr>
        <w:tcBorders>
          <w:top w:val="single" w:sz="4" w:space="0" w:color="B2A1C7" w:themeColor="accent4" w:themeTint="99"/>
        </w:tcBorders>
      </w:tcPr>
    </w:tblStylePr>
    <w:tblStylePr w:type="swCell">
      <w:tblPr/>
      <w:tcPr>
        <w:tcBorders>
          <w:top w:val="single" w:sz="4" w:space="0" w:color="B2A1C7" w:themeColor="accent4" w:themeTint="99"/>
        </w:tcBorders>
      </w:tcPr>
    </w:tblStylePr>
  </w:style>
  <w:style w:type="table" w:styleId="7-5">
    <w:name w:val="Grid Table 7 Colorful Accent 5"/>
    <w:basedOn w:val="a4"/>
    <w:uiPriority w:val="52"/>
    <w:rsid w:val="00995831"/>
    <w:pPr>
      <w:spacing w:after="0" w:line="240" w:lineRule="auto"/>
    </w:pPr>
    <w:rPr>
      <w:color w:val="31849B" w:themeColor="accent5" w:themeShade="BF"/>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bottom w:val="single" w:sz="4" w:space="0" w:color="92CDDC" w:themeColor="accent5" w:themeTint="99"/>
        </w:tcBorders>
      </w:tcPr>
    </w:tblStylePr>
    <w:tblStylePr w:type="nwCell">
      <w:tblPr/>
      <w:tcPr>
        <w:tcBorders>
          <w:bottom w:val="single" w:sz="4" w:space="0" w:color="92CDDC" w:themeColor="accent5" w:themeTint="99"/>
        </w:tcBorders>
      </w:tcPr>
    </w:tblStylePr>
    <w:tblStylePr w:type="seCell">
      <w:tblPr/>
      <w:tcPr>
        <w:tcBorders>
          <w:top w:val="single" w:sz="4" w:space="0" w:color="92CDDC" w:themeColor="accent5" w:themeTint="99"/>
        </w:tcBorders>
      </w:tcPr>
    </w:tblStylePr>
    <w:tblStylePr w:type="swCell">
      <w:tblPr/>
      <w:tcPr>
        <w:tcBorders>
          <w:top w:val="single" w:sz="4" w:space="0" w:color="92CDDC" w:themeColor="accent5" w:themeTint="99"/>
        </w:tcBorders>
      </w:tcPr>
    </w:tblStylePr>
  </w:style>
  <w:style w:type="table" w:styleId="7-6">
    <w:name w:val="Grid Table 7 Colorful Accent 6"/>
    <w:basedOn w:val="a4"/>
    <w:uiPriority w:val="52"/>
    <w:rsid w:val="00995831"/>
    <w:pPr>
      <w:spacing w:after="0" w:line="240" w:lineRule="auto"/>
    </w:pPr>
    <w:rPr>
      <w:color w:val="E36C0A" w:themeColor="accent6" w:themeShade="BF"/>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bottom w:val="single" w:sz="4" w:space="0" w:color="FABF8F" w:themeColor="accent6" w:themeTint="99"/>
        </w:tcBorders>
      </w:tcPr>
    </w:tblStylePr>
    <w:tblStylePr w:type="nwCell">
      <w:tblPr/>
      <w:tcPr>
        <w:tcBorders>
          <w:bottom w:val="single" w:sz="4" w:space="0" w:color="FABF8F" w:themeColor="accent6" w:themeTint="99"/>
        </w:tcBorders>
      </w:tcPr>
    </w:tblStylePr>
    <w:tblStylePr w:type="seCell">
      <w:tblPr/>
      <w:tcPr>
        <w:tcBorders>
          <w:top w:val="single" w:sz="4" w:space="0" w:color="FABF8F" w:themeColor="accent6" w:themeTint="99"/>
        </w:tcBorders>
      </w:tcPr>
    </w:tblStylePr>
    <w:tblStylePr w:type="swCell">
      <w:tblPr/>
      <w:tcPr>
        <w:tcBorders>
          <w:top w:val="single" w:sz="4" w:space="0" w:color="FABF8F" w:themeColor="accent6" w:themeTint="99"/>
        </w:tcBorders>
      </w:tcPr>
    </w:tblStylePr>
  </w:style>
  <w:style w:type="character" w:styleId="afff1">
    <w:name w:val="Hashtag"/>
    <w:basedOn w:val="a3"/>
    <w:uiPriority w:val="99"/>
    <w:semiHidden/>
    <w:unhideWhenUsed/>
    <w:rsid w:val="00995831"/>
    <w:rPr>
      <w:rFonts w:ascii="Meiryo UI" w:hAnsi="Meiryo UI"/>
      <w:color w:val="2B579A"/>
      <w:sz w:val="22"/>
      <w:shd w:val="clear" w:color="auto" w:fill="E6E6E6"/>
    </w:rPr>
  </w:style>
  <w:style w:type="character" w:customStyle="1" w:styleId="42">
    <w:name w:val="見出し 4 (文字)"/>
    <w:basedOn w:val="a3"/>
    <w:link w:val="41"/>
    <w:uiPriority w:val="9"/>
    <w:semiHidden/>
    <w:rsid w:val="00DC2644"/>
    <w:rPr>
      <w:rFonts w:ascii="Meiryo UI" w:eastAsia="Meiryo UI" w:hAnsi="Meiryo UI" w:cstheme="majorBidi"/>
      <w:i/>
      <w:iCs/>
      <w:color w:val="365F91" w:themeColor="accent1" w:themeShade="BF"/>
      <w:spacing w:val="4"/>
      <w:szCs w:val="20"/>
    </w:rPr>
  </w:style>
  <w:style w:type="character" w:customStyle="1" w:styleId="52">
    <w:name w:val="見出し 5 (文字)"/>
    <w:basedOn w:val="a3"/>
    <w:link w:val="51"/>
    <w:uiPriority w:val="9"/>
    <w:semiHidden/>
    <w:rsid w:val="00995831"/>
    <w:rPr>
      <w:rFonts w:ascii="Meiryo UI" w:eastAsiaTheme="majorEastAsia" w:hAnsi="Meiryo UI" w:cstheme="majorBidi"/>
      <w:color w:val="365F91" w:themeColor="accent1" w:themeShade="BF"/>
      <w:spacing w:val="4"/>
      <w:szCs w:val="20"/>
    </w:rPr>
  </w:style>
  <w:style w:type="character" w:customStyle="1" w:styleId="60">
    <w:name w:val="見出し 6 (文字)"/>
    <w:basedOn w:val="a3"/>
    <w:link w:val="6"/>
    <w:uiPriority w:val="9"/>
    <w:semiHidden/>
    <w:rsid w:val="00995831"/>
    <w:rPr>
      <w:rFonts w:ascii="Meiryo UI" w:eastAsiaTheme="majorEastAsia" w:hAnsi="Meiryo UI" w:cstheme="majorBidi"/>
      <w:color w:val="243F60" w:themeColor="accent1" w:themeShade="7F"/>
      <w:spacing w:val="4"/>
      <w:szCs w:val="20"/>
    </w:rPr>
  </w:style>
  <w:style w:type="character" w:customStyle="1" w:styleId="70">
    <w:name w:val="見出し 7 (文字)"/>
    <w:basedOn w:val="a3"/>
    <w:link w:val="7"/>
    <w:uiPriority w:val="9"/>
    <w:semiHidden/>
    <w:rsid w:val="00995831"/>
    <w:rPr>
      <w:rFonts w:ascii="Meiryo UI" w:eastAsiaTheme="majorEastAsia" w:hAnsi="Meiryo UI" w:cstheme="majorBidi"/>
      <w:i/>
      <w:iCs/>
      <w:color w:val="243F60" w:themeColor="accent1" w:themeShade="7F"/>
      <w:spacing w:val="4"/>
      <w:szCs w:val="20"/>
    </w:rPr>
  </w:style>
  <w:style w:type="character" w:customStyle="1" w:styleId="80">
    <w:name w:val="見出し 8 (文字)"/>
    <w:basedOn w:val="a3"/>
    <w:link w:val="8"/>
    <w:uiPriority w:val="9"/>
    <w:semiHidden/>
    <w:rsid w:val="00995831"/>
    <w:rPr>
      <w:rFonts w:ascii="Meiryo UI" w:eastAsiaTheme="majorEastAsia" w:hAnsi="Meiryo UI" w:cstheme="majorBidi"/>
      <w:color w:val="272727" w:themeColor="text1" w:themeTint="D8"/>
      <w:spacing w:val="4"/>
      <w:szCs w:val="21"/>
    </w:rPr>
  </w:style>
  <w:style w:type="character" w:customStyle="1" w:styleId="90">
    <w:name w:val="見出し 9 (文字)"/>
    <w:basedOn w:val="a3"/>
    <w:link w:val="9"/>
    <w:uiPriority w:val="9"/>
    <w:semiHidden/>
    <w:rsid w:val="00995831"/>
    <w:rPr>
      <w:rFonts w:ascii="Meiryo UI" w:eastAsiaTheme="majorEastAsia" w:hAnsi="Meiryo UI" w:cstheme="majorBidi"/>
      <w:i/>
      <w:iCs/>
      <w:color w:val="272727" w:themeColor="text1" w:themeTint="D8"/>
      <w:spacing w:val="4"/>
      <w:szCs w:val="21"/>
    </w:rPr>
  </w:style>
  <w:style w:type="character" w:styleId="HTML">
    <w:name w:val="HTML Acronym"/>
    <w:basedOn w:val="a3"/>
    <w:uiPriority w:val="99"/>
    <w:semiHidden/>
    <w:unhideWhenUsed/>
    <w:rsid w:val="00995831"/>
    <w:rPr>
      <w:rFonts w:ascii="Meiryo UI" w:hAnsi="Meiryo UI"/>
      <w:sz w:val="22"/>
    </w:rPr>
  </w:style>
  <w:style w:type="paragraph" w:styleId="HTML0">
    <w:name w:val="HTML Address"/>
    <w:basedOn w:val="a2"/>
    <w:link w:val="HTML1"/>
    <w:uiPriority w:val="99"/>
    <w:semiHidden/>
    <w:unhideWhenUsed/>
    <w:rsid w:val="00995831"/>
    <w:pPr>
      <w:spacing w:before="0" w:after="0" w:line="240" w:lineRule="auto"/>
    </w:pPr>
    <w:rPr>
      <w:i/>
      <w:iCs/>
    </w:rPr>
  </w:style>
  <w:style w:type="character" w:customStyle="1" w:styleId="HTML1">
    <w:name w:val="HTML アドレス (文字)"/>
    <w:basedOn w:val="a3"/>
    <w:link w:val="HTML0"/>
    <w:uiPriority w:val="99"/>
    <w:semiHidden/>
    <w:rsid w:val="00995831"/>
    <w:rPr>
      <w:rFonts w:ascii="Meiryo UI" w:eastAsia="Meiryo UI" w:hAnsi="Meiryo UI"/>
      <w:i/>
      <w:iCs/>
      <w:spacing w:val="4"/>
      <w:szCs w:val="20"/>
    </w:rPr>
  </w:style>
  <w:style w:type="character" w:styleId="HTML2">
    <w:name w:val="HTML Cite"/>
    <w:basedOn w:val="a3"/>
    <w:uiPriority w:val="99"/>
    <w:semiHidden/>
    <w:unhideWhenUsed/>
    <w:rsid w:val="00995831"/>
    <w:rPr>
      <w:rFonts w:ascii="Meiryo UI" w:hAnsi="Meiryo UI"/>
      <w:i/>
      <w:iCs/>
      <w:sz w:val="22"/>
    </w:rPr>
  </w:style>
  <w:style w:type="character" w:styleId="HTML3">
    <w:name w:val="HTML Code"/>
    <w:basedOn w:val="a3"/>
    <w:uiPriority w:val="99"/>
    <w:semiHidden/>
    <w:unhideWhenUsed/>
    <w:rsid w:val="00995831"/>
    <w:rPr>
      <w:rFonts w:ascii="Meiryo UI" w:hAnsi="Meiryo UI"/>
      <w:sz w:val="22"/>
      <w:szCs w:val="20"/>
    </w:rPr>
  </w:style>
  <w:style w:type="character" w:styleId="HTML4">
    <w:name w:val="HTML Definition"/>
    <w:basedOn w:val="a3"/>
    <w:uiPriority w:val="99"/>
    <w:semiHidden/>
    <w:unhideWhenUsed/>
    <w:rsid w:val="00995831"/>
    <w:rPr>
      <w:rFonts w:ascii="Meiryo UI" w:hAnsi="Meiryo UI"/>
      <w:i/>
      <w:iCs/>
      <w:sz w:val="22"/>
    </w:rPr>
  </w:style>
  <w:style w:type="character" w:styleId="HTML5">
    <w:name w:val="HTML Keyboard"/>
    <w:basedOn w:val="a3"/>
    <w:uiPriority w:val="99"/>
    <w:semiHidden/>
    <w:unhideWhenUsed/>
    <w:rsid w:val="00995831"/>
    <w:rPr>
      <w:rFonts w:ascii="Meiryo UI" w:hAnsi="Meiryo UI"/>
      <w:sz w:val="22"/>
      <w:szCs w:val="20"/>
    </w:rPr>
  </w:style>
  <w:style w:type="paragraph" w:styleId="HTML6">
    <w:name w:val="HTML Preformatted"/>
    <w:basedOn w:val="a2"/>
    <w:link w:val="HTML7"/>
    <w:uiPriority w:val="99"/>
    <w:semiHidden/>
    <w:unhideWhenUsed/>
    <w:rsid w:val="00995831"/>
    <w:pPr>
      <w:spacing w:before="0" w:after="0" w:line="240" w:lineRule="auto"/>
    </w:pPr>
  </w:style>
  <w:style w:type="character" w:customStyle="1" w:styleId="HTML7">
    <w:name w:val="HTML 書式付き (文字)"/>
    <w:basedOn w:val="a3"/>
    <w:link w:val="HTML6"/>
    <w:uiPriority w:val="99"/>
    <w:semiHidden/>
    <w:rsid w:val="00995831"/>
    <w:rPr>
      <w:rFonts w:ascii="Meiryo UI" w:eastAsia="Meiryo UI" w:hAnsi="Meiryo UI"/>
      <w:spacing w:val="4"/>
      <w:szCs w:val="20"/>
    </w:rPr>
  </w:style>
  <w:style w:type="character" w:styleId="HTML8">
    <w:name w:val="HTML Sample"/>
    <w:basedOn w:val="a3"/>
    <w:uiPriority w:val="99"/>
    <w:semiHidden/>
    <w:unhideWhenUsed/>
    <w:rsid w:val="00995831"/>
    <w:rPr>
      <w:rFonts w:ascii="Meiryo UI" w:hAnsi="Meiryo UI"/>
      <w:sz w:val="24"/>
      <w:szCs w:val="24"/>
    </w:rPr>
  </w:style>
  <w:style w:type="character" w:styleId="HTML9">
    <w:name w:val="HTML Typewriter"/>
    <w:basedOn w:val="a3"/>
    <w:uiPriority w:val="99"/>
    <w:semiHidden/>
    <w:unhideWhenUsed/>
    <w:rsid w:val="00995831"/>
    <w:rPr>
      <w:rFonts w:ascii="Meiryo UI" w:hAnsi="Meiryo UI"/>
      <w:sz w:val="22"/>
      <w:szCs w:val="20"/>
    </w:rPr>
  </w:style>
  <w:style w:type="character" w:styleId="HTMLa">
    <w:name w:val="HTML Variable"/>
    <w:basedOn w:val="a3"/>
    <w:uiPriority w:val="99"/>
    <w:semiHidden/>
    <w:unhideWhenUsed/>
    <w:rsid w:val="00995831"/>
    <w:rPr>
      <w:rFonts w:ascii="Meiryo UI" w:hAnsi="Meiryo UI"/>
      <w:i/>
      <w:iCs/>
      <w:sz w:val="22"/>
    </w:rPr>
  </w:style>
  <w:style w:type="character" w:styleId="afff2">
    <w:name w:val="Hyperlink"/>
    <w:basedOn w:val="a3"/>
    <w:uiPriority w:val="99"/>
    <w:semiHidden/>
    <w:unhideWhenUsed/>
    <w:rsid w:val="00995831"/>
    <w:rPr>
      <w:rFonts w:ascii="Meiryo UI" w:hAnsi="Meiryo UI"/>
      <w:color w:val="0000FF" w:themeColor="hyperlink"/>
      <w:sz w:val="22"/>
      <w:u w:val="single"/>
    </w:rPr>
  </w:style>
  <w:style w:type="paragraph" w:styleId="16">
    <w:name w:val="index 1"/>
    <w:basedOn w:val="a2"/>
    <w:next w:val="a2"/>
    <w:autoRedefine/>
    <w:uiPriority w:val="99"/>
    <w:semiHidden/>
    <w:unhideWhenUsed/>
    <w:rsid w:val="00995831"/>
    <w:pPr>
      <w:spacing w:before="0" w:after="0" w:line="240" w:lineRule="auto"/>
      <w:ind w:left="200" w:hanging="200"/>
    </w:pPr>
  </w:style>
  <w:style w:type="paragraph" w:styleId="2a">
    <w:name w:val="index 2"/>
    <w:basedOn w:val="a2"/>
    <w:next w:val="a2"/>
    <w:autoRedefine/>
    <w:uiPriority w:val="99"/>
    <w:semiHidden/>
    <w:unhideWhenUsed/>
    <w:rsid w:val="00995831"/>
    <w:pPr>
      <w:spacing w:before="0" w:after="0" w:line="240" w:lineRule="auto"/>
      <w:ind w:left="400" w:hanging="200"/>
    </w:pPr>
  </w:style>
  <w:style w:type="paragraph" w:styleId="38">
    <w:name w:val="index 3"/>
    <w:basedOn w:val="a2"/>
    <w:next w:val="a2"/>
    <w:autoRedefine/>
    <w:uiPriority w:val="99"/>
    <w:semiHidden/>
    <w:unhideWhenUsed/>
    <w:rsid w:val="00995831"/>
    <w:pPr>
      <w:spacing w:before="0" w:after="0" w:line="240" w:lineRule="auto"/>
      <w:ind w:left="600" w:hanging="200"/>
    </w:pPr>
  </w:style>
  <w:style w:type="paragraph" w:styleId="44">
    <w:name w:val="index 4"/>
    <w:basedOn w:val="a2"/>
    <w:next w:val="a2"/>
    <w:autoRedefine/>
    <w:uiPriority w:val="99"/>
    <w:semiHidden/>
    <w:unhideWhenUsed/>
    <w:rsid w:val="00995831"/>
    <w:pPr>
      <w:spacing w:before="0" w:after="0" w:line="240" w:lineRule="auto"/>
      <w:ind w:left="800" w:hanging="200"/>
    </w:pPr>
  </w:style>
  <w:style w:type="paragraph" w:styleId="54">
    <w:name w:val="index 5"/>
    <w:basedOn w:val="a2"/>
    <w:next w:val="a2"/>
    <w:autoRedefine/>
    <w:uiPriority w:val="99"/>
    <w:semiHidden/>
    <w:unhideWhenUsed/>
    <w:rsid w:val="00995831"/>
    <w:pPr>
      <w:spacing w:before="0" w:after="0" w:line="240" w:lineRule="auto"/>
      <w:ind w:left="1000" w:hanging="200"/>
    </w:pPr>
  </w:style>
  <w:style w:type="paragraph" w:styleId="62">
    <w:name w:val="index 6"/>
    <w:basedOn w:val="a2"/>
    <w:next w:val="a2"/>
    <w:autoRedefine/>
    <w:uiPriority w:val="99"/>
    <w:semiHidden/>
    <w:unhideWhenUsed/>
    <w:rsid w:val="00995831"/>
    <w:pPr>
      <w:spacing w:before="0" w:after="0" w:line="240" w:lineRule="auto"/>
      <w:ind w:left="1200" w:hanging="200"/>
    </w:pPr>
  </w:style>
  <w:style w:type="paragraph" w:styleId="72">
    <w:name w:val="index 7"/>
    <w:basedOn w:val="a2"/>
    <w:next w:val="a2"/>
    <w:autoRedefine/>
    <w:uiPriority w:val="99"/>
    <w:semiHidden/>
    <w:unhideWhenUsed/>
    <w:rsid w:val="00995831"/>
    <w:pPr>
      <w:spacing w:before="0" w:after="0" w:line="240" w:lineRule="auto"/>
      <w:ind w:left="1400" w:hanging="200"/>
    </w:pPr>
  </w:style>
  <w:style w:type="paragraph" w:styleId="81">
    <w:name w:val="index 8"/>
    <w:basedOn w:val="a2"/>
    <w:next w:val="a2"/>
    <w:autoRedefine/>
    <w:uiPriority w:val="99"/>
    <w:semiHidden/>
    <w:unhideWhenUsed/>
    <w:rsid w:val="00995831"/>
    <w:pPr>
      <w:spacing w:before="0" w:after="0" w:line="240" w:lineRule="auto"/>
      <w:ind w:left="1600" w:hanging="200"/>
    </w:pPr>
  </w:style>
  <w:style w:type="paragraph" w:styleId="91">
    <w:name w:val="index 9"/>
    <w:basedOn w:val="a2"/>
    <w:next w:val="a2"/>
    <w:autoRedefine/>
    <w:uiPriority w:val="99"/>
    <w:semiHidden/>
    <w:unhideWhenUsed/>
    <w:rsid w:val="00995831"/>
    <w:pPr>
      <w:spacing w:before="0" w:after="0" w:line="240" w:lineRule="auto"/>
      <w:ind w:left="1800" w:hanging="200"/>
    </w:pPr>
  </w:style>
  <w:style w:type="paragraph" w:styleId="afff3">
    <w:name w:val="index heading"/>
    <w:basedOn w:val="a2"/>
    <w:next w:val="16"/>
    <w:uiPriority w:val="99"/>
    <w:semiHidden/>
    <w:unhideWhenUsed/>
    <w:rsid w:val="00995831"/>
    <w:rPr>
      <w:rFonts w:eastAsiaTheme="majorEastAsia" w:cstheme="majorBidi"/>
      <w:b/>
      <w:bCs/>
    </w:rPr>
  </w:style>
  <w:style w:type="character" w:styleId="2b">
    <w:name w:val="Intense Emphasis"/>
    <w:basedOn w:val="a3"/>
    <w:uiPriority w:val="21"/>
    <w:semiHidden/>
    <w:unhideWhenUsed/>
    <w:qFormat/>
    <w:rsid w:val="00995831"/>
    <w:rPr>
      <w:rFonts w:ascii="Meiryo UI" w:hAnsi="Meiryo UI"/>
      <w:i/>
      <w:iCs/>
      <w:color w:val="365F91" w:themeColor="accent1" w:themeShade="BF"/>
      <w:sz w:val="22"/>
    </w:rPr>
  </w:style>
  <w:style w:type="paragraph" w:styleId="2c">
    <w:name w:val="Intense Quote"/>
    <w:basedOn w:val="a2"/>
    <w:next w:val="a2"/>
    <w:link w:val="2d"/>
    <w:uiPriority w:val="30"/>
    <w:semiHidden/>
    <w:unhideWhenUsed/>
    <w:qFormat/>
    <w:rsid w:val="00995831"/>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2d">
    <w:name w:val="引用文 2 (文字)"/>
    <w:basedOn w:val="a3"/>
    <w:link w:val="2c"/>
    <w:uiPriority w:val="30"/>
    <w:semiHidden/>
    <w:rsid w:val="00995831"/>
    <w:rPr>
      <w:rFonts w:ascii="Meiryo UI" w:eastAsia="Meiryo UI" w:hAnsi="Meiryo UI"/>
      <w:i/>
      <w:iCs/>
      <w:color w:val="365F91" w:themeColor="accent1" w:themeShade="BF"/>
      <w:spacing w:val="4"/>
      <w:szCs w:val="20"/>
    </w:rPr>
  </w:style>
  <w:style w:type="character" w:styleId="2e">
    <w:name w:val="Intense Reference"/>
    <w:basedOn w:val="a3"/>
    <w:uiPriority w:val="32"/>
    <w:semiHidden/>
    <w:unhideWhenUsed/>
    <w:qFormat/>
    <w:rsid w:val="00995831"/>
    <w:rPr>
      <w:rFonts w:ascii="Meiryo UI" w:hAnsi="Meiryo UI"/>
      <w:b/>
      <w:bCs/>
      <w:caps w:val="0"/>
      <w:smallCaps/>
      <w:color w:val="365F91" w:themeColor="accent1" w:themeShade="BF"/>
      <w:spacing w:val="5"/>
      <w:sz w:val="22"/>
    </w:rPr>
  </w:style>
  <w:style w:type="table" w:styleId="39">
    <w:name w:val="Light Grid"/>
    <w:basedOn w:val="a4"/>
    <w:uiPriority w:val="62"/>
    <w:semiHidden/>
    <w:unhideWhenUsed/>
    <w:rsid w:val="00995831"/>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3a">
    <w:name w:val="Light Grid Accent 1"/>
    <w:basedOn w:val="a4"/>
    <w:uiPriority w:val="62"/>
    <w:semiHidden/>
    <w:unhideWhenUsed/>
    <w:rsid w:val="00995831"/>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3b">
    <w:name w:val="Light Grid Accent 2"/>
    <w:basedOn w:val="a4"/>
    <w:uiPriority w:val="62"/>
    <w:semiHidden/>
    <w:unhideWhenUsed/>
    <w:rsid w:val="00995831"/>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3c">
    <w:name w:val="Light Grid Accent 3"/>
    <w:basedOn w:val="a4"/>
    <w:uiPriority w:val="62"/>
    <w:semiHidden/>
    <w:unhideWhenUsed/>
    <w:rsid w:val="00995831"/>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3d">
    <w:name w:val="Light Grid Accent 4"/>
    <w:basedOn w:val="a4"/>
    <w:uiPriority w:val="62"/>
    <w:semiHidden/>
    <w:unhideWhenUsed/>
    <w:rsid w:val="00995831"/>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3e">
    <w:name w:val="Light Grid Accent 5"/>
    <w:basedOn w:val="a4"/>
    <w:uiPriority w:val="62"/>
    <w:semiHidden/>
    <w:unhideWhenUsed/>
    <w:rsid w:val="00995831"/>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3f">
    <w:name w:val="Light Grid Accent 6"/>
    <w:basedOn w:val="a4"/>
    <w:uiPriority w:val="62"/>
    <w:semiHidden/>
    <w:unhideWhenUsed/>
    <w:rsid w:val="00995831"/>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2f">
    <w:name w:val="Light List"/>
    <w:basedOn w:val="a4"/>
    <w:uiPriority w:val="61"/>
    <w:semiHidden/>
    <w:unhideWhenUsed/>
    <w:rsid w:val="00995831"/>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2f0">
    <w:name w:val="Light List Accent 1"/>
    <w:basedOn w:val="a4"/>
    <w:uiPriority w:val="61"/>
    <w:semiHidden/>
    <w:unhideWhenUsed/>
    <w:rsid w:val="00995831"/>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2f1">
    <w:name w:val="Light List Accent 2"/>
    <w:basedOn w:val="a4"/>
    <w:uiPriority w:val="61"/>
    <w:semiHidden/>
    <w:unhideWhenUsed/>
    <w:rsid w:val="00995831"/>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2f2">
    <w:name w:val="Light List Accent 3"/>
    <w:basedOn w:val="a4"/>
    <w:uiPriority w:val="61"/>
    <w:semiHidden/>
    <w:unhideWhenUsed/>
    <w:rsid w:val="00995831"/>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2f3">
    <w:name w:val="Light List Accent 4"/>
    <w:basedOn w:val="a4"/>
    <w:uiPriority w:val="61"/>
    <w:semiHidden/>
    <w:unhideWhenUsed/>
    <w:rsid w:val="00995831"/>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2f4">
    <w:name w:val="Light List Accent 5"/>
    <w:basedOn w:val="a4"/>
    <w:uiPriority w:val="61"/>
    <w:semiHidden/>
    <w:unhideWhenUsed/>
    <w:rsid w:val="00995831"/>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2f5">
    <w:name w:val="Light List Accent 6"/>
    <w:basedOn w:val="a4"/>
    <w:uiPriority w:val="61"/>
    <w:semiHidden/>
    <w:unhideWhenUsed/>
    <w:rsid w:val="00995831"/>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17">
    <w:name w:val="Light Shading"/>
    <w:basedOn w:val="a4"/>
    <w:uiPriority w:val="60"/>
    <w:semiHidden/>
    <w:unhideWhenUsed/>
    <w:rsid w:val="00995831"/>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18">
    <w:name w:val="Light Shading Accent 1"/>
    <w:basedOn w:val="a4"/>
    <w:uiPriority w:val="60"/>
    <w:semiHidden/>
    <w:unhideWhenUsed/>
    <w:rsid w:val="00995831"/>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19">
    <w:name w:val="Light Shading Accent 2"/>
    <w:basedOn w:val="a4"/>
    <w:uiPriority w:val="60"/>
    <w:semiHidden/>
    <w:unhideWhenUsed/>
    <w:rsid w:val="00995831"/>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1a">
    <w:name w:val="Light Shading Accent 3"/>
    <w:basedOn w:val="a4"/>
    <w:uiPriority w:val="60"/>
    <w:semiHidden/>
    <w:unhideWhenUsed/>
    <w:rsid w:val="00995831"/>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1b">
    <w:name w:val="Light Shading Accent 4"/>
    <w:basedOn w:val="a4"/>
    <w:uiPriority w:val="60"/>
    <w:semiHidden/>
    <w:unhideWhenUsed/>
    <w:rsid w:val="00995831"/>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1c">
    <w:name w:val="Light Shading Accent 5"/>
    <w:basedOn w:val="a4"/>
    <w:uiPriority w:val="60"/>
    <w:semiHidden/>
    <w:unhideWhenUsed/>
    <w:rsid w:val="00995831"/>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1d">
    <w:name w:val="Light Shading Accent 6"/>
    <w:basedOn w:val="a4"/>
    <w:uiPriority w:val="60"/>
    <w:semiHidden/>
    <w:unhideWhenUsed/>
    <w:rsid w:val="00995831"/>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character" w:styleId="afff4">
    <w:name w:val="line number"/>
    <w:basedOn w:val="a3"/>
    <w:uiPriority w:val="99"/>
    <w:semiHidden/>
    <w:unhideWhenUsed/>
    <w:rsid w:val="00995831"/>
    <w:rPr>
      <w:rFonts w:ascii="Meiryo UI" w:hAnsi="Meiryo UI"/>
      <w:sz w:val="22"/>
    </w:rPr>
  </w:style>
  <w:style w:type="paragraph" w:styleId="afff5">
    <w:name w:val="List"/>
    <w:basedOn w:val="a2"/>
    <w:uiPriority w:val="99"/>
    <w:semiHidden/>
    <w:unhideWhenUsed/>
    <w:rsid w:val="00995831"/>
    <w:pPr>
      <w:ind w:left="283" w:hanging="283"/>
      <w:contextualSpacing/>
    </w:pPr>
  </w:style>
  <w:style w:type="paragraph" w:styleId="2f6">
    <w:name w:val="List 2"/>
    <w:basedOn w:val="a2"/>
    <w:uiPriority w:val="99"/>
    <w:semiHidden/>
    <w:unhideWhenUsed/>
    <w:rsid w:val="00995831"/>
    <w:pPr>
      <w:ind w:left="566" w:hanging="283"/>
      <w:contextualSpacing/>
    </w:pPr>
  </w:style>
  <w:style w:type="paragraph" w:styleId="3f0">
    <w:name w:val="List 3"/>
    <w:basedOn w:val="a2"/>
    <w:uiPriority w:val="99"/>
    <w:semiHidden/>
    <w:unhideWhenUsed/>
    <w:rsid w:val="00995831"/>
    <w:pPr>
      <w:ind w:left="849" w:hanging="283"/>
      <w:contextualSpacing/>
    </w:pPr>
  </w:style>
  <w:style w:type="paragraph" w:styleId="45">
    <w:name w:val="List 4"/>
    <w:basedOn w:val="a2"/>
    <w:uiPriority w:val="99"/>
    <w:semiHidden/>
    <w:unhideWhenUsed/>
    <w:rsid w:val="00995831"/>
    <w:pPr>
      <w:ind w:left="1132" w:hanging="283"/>
      <w:contextualSpacing/>
    </w:pPr>
  </w:style>
  <w:style w:type="paragraph" w:styleId="55">
    <w:name w:val="List 5"/>
    <w:basedOn w:val="a2"/>
    <w:uiPriority w:val="99"/>
    <w:semiHidden/>
    <w:unhideWhenUsed/>
    <w:rsid w:val="00995831"/>
    <w:pPr>
      <w:ind w:left="1415" w:hanging="283"/>
      <w:contextualSpacing/>
    </w:pPr>
  </w:style>
  <w:style w:type="paragraph" w:styleId="a0">
    <w:name w:val="List Bullet"/>
    <w:basedOn w:val="a2"/>
    <w:uiPriority w:val="99"/>
    <w:semiHidden/>
    <w:unhideWhenUsed/>
    <w:rsid w:val="00995831"/>
    <w:pPr>
      <w:numPr>
        <w:numId w:val="2"/>
      </w:numPr>
      <w:contextualSpacing/>
    </w:pPr>
  </w:style>
  <w:style w:type="paragraph" w:styleId="20">
    <w:name w:val="List Bullet 2"/>
    <w:basedOn w:val="a2"/>
    <w:uiPriority w:val="99"/>
    <w:semiHidden/>
    <w:unhideWhenUsed/>
    <w:rsid w:val="00995831"/>
    <w:pPr>
      <w:numPr>
        <w:numId w:val="3"/>
      </w:numPr>
      <w:contextualSpacing/>
    </w:pPr>
  </w:style>
  <w:style w:type="paragraph" w:styleId="30">
    <w:name w:val="List Bullet 3"/>
    <w:basedOn w:val="a2"/>
    <w:uiPriority w:val="99"/>
    <w:semiHidden/>
    <w:unhideWhenUsed/>
    <w:rsid w:val="00995831"/>
    <w:pPr>
      <w:numPr>
        <w:numId w:val="4"/>
      </w:numPr>
      <w:contextualSpacing/>
    </w:pPr>
  </w:style>
  <w:style w:type="paragraph" w:styleId="40">
    <w:name w:val="List Bullet 4"/>
    <w:basedOn w:val="a2"/>
    <w:uiPriority w:val="99"/>
    <w:semiHidden/>
    <w:unhideWhenUsed/>
    <w:rsid w:val="00995831"/>
    <w:pPr>
      <w:numPr>
        <w:numId w:val="5"/>
      </w:numPr>
      <w:contextualSpacing/>
    </w:pPr>
  </w:style>
  <w:style w:type="paragraph" w:styleId="50">
    <w:name w:val="List Bullet 5"/>
    <w:basedOn w:val="a2"/>
    <w:uiPriority w:val="99"/>
    <w:semiHidden/>
    <w:unhideWhenUsed/>
    <w:rsid w:val="00995831"/>
    <w:pPr>
      <w:numPr>
        <w:numId w:val="6"/>
      </w:numPr>
      <w:contextualSpacing/>
    </w:pPr>
  </w:style>
  <w:style w:type="paragraph" w:styleId="afff6">
    <w:name w:val="List Continue"/>
    <w:basedOn w:val="a2"/>
    <w:uiPriority w:val="99"/>
    <w:semiHidden/>
    <w:unhideWhenUsed/>
    <w:qFormat/>
    <w:rsid w:val="00995831"/>
    <w:pPr>
      <w:spacing w:after="120"/>
      <w:ind w:left="283"/>
      <w:contextualSpacing/>
    </w:pPr>
  </w:style>
  <w:style w:type="paragraph" w:styleId="2f7">
    <w:name w:val="List Continue 2"/>
    <w:basedOn w:val="a2"/>
    <w:uiPriority w:val="99"/>
    <w:semiHidden/>
    <w:unhideWhenUsed/>
    <w:rsid w:val="00995831"/>
    <w:pPr>
      <w:spacing w:after="120"/>
      <w:ind w:left="566"/>
      <w:contextualSpacing/>
    </w:pPr>
  </w:style>
  <w:style w:type="paragraph" w:styleId="3f1">
    <w:name w:val="List Continue 3"/>
    <w:basedOn w:val="a2"/>
    <w:uiPriority w:val="99"/>
    <w:semiHidden/>
    <w:unhideWhenUsed/>
    <w:rsid w:val="00995831"/>
    <w:pPr>
      <w:spacing w:after="120"/>
      <w:ind w:left="849"/>
      <w:contextualSpacing/>
    </w:pPr>
  </w:style>
  <w:style w:type="paragraph" w:styleId="46">
    <w:name w:val="List Continue 4"/>
    <w:basedOn w:val="a2"/>
    <w:uiPriority w:val="99"/>
    <w:semiHidden/>
    <w:unhideWhenUsed/>
    <w:rsid w:val="00995831"/>
    <w:pPr>
      <w:spacing w:after="120"/>
      <w:ind w:left="1132"/>
      <w:contextualSpacing/>
    </w:pPr>
  </w:style>
  <w:style w:type="paragraph" w:styleId="56">
    <w:name w:val="List Continue 5"/>
    <w:basedOn w:val="a2"/>
    <w:uiPriority w:val="99"/>
    <w:semiHidden/>
    <w:unhideWhenUsed/>
    <w:rsid w:val="00995831"/>
    <w:pPr>
      <w:spacing w:after="120"/>
      <w:ind w:left="1415"/>
      <w:contextualSpacing/>
    </w:pPr>
  </w:style>
  <w:style w:type="paragraph" w:styleId="2">
    <w:name w:val="List Number 2"/>
    <w:basedOn w:val="a2"/>
    <w:uiPriority w:val="99"/>
    <w:semiHidden/>
    <w:unhideWhenUsed/>
    <w:rsid w:val="00995831"/>
    <w:pPr>
      <w:numPr>
        <w:numId w:val="7"/>
      </w:numPr>
      <w:contextualSpacing/>
    </w:pPr>
  </w:style>
  <w:style w:type="paragraph" w:styleId="3">
    <w:name w:val="List Number 3"/>
    <w:basedOn w:val="a2"/>
    <w:uiPriority w:val="99"/>
    <w:semiHidden/>
    <w:unhideWhenUsed/>
    <w:rsid w:val="00995831"/>
    <w:pPr>
      <w:numPr>
        <w:numId w:val="8"/>
      </w:numPr>
      <w:contextualSpacing/>
    </w:pPr>
  </w:style>
  <w:style w:type="paragraph" w:styleId="4">
    <w:name w:val="List Number 4"/>
    <w:basedOn w:val="a2"/>
    <w:uiPriority w:val="99"/>
    <w:semiHidden/>
    <w:unhideWhenUsed/>
    <w:rsid w:val="00995831"/>
    <w:pPr>
      <w:numPr>
        <w:numId w:val="9"/>
      </w:numPr>
      <w:contextualSpacing/>
    </w:pPr>
  </w:style>
  <w:style w:type="paragraph" w:styleId="5">
    <w:name w:val="List Number 5"/>
    <w:basedOn w:val="a2"/>
    <w:uiPriority w:val="99"/>
    <w:semiHidden/>
    <w:unhideWhenUsed/>
    <w:rsid w:val="00995831"/>
    <w:pPr>
      <w:numPr>
        <w:numId w:val="10"/>
      </w:numPr>
      <w:contextualSpacing/>
    </w:pPr>
  </w:style>
  <w:style w:type="paragraph" w:styleId="afff7">
    <w:name w:val="List Paragraph"/>
    <w:basedOn w:val="a2"/>
    <w:uiPriority w:val="34"/>
    <w:semiHidden/>
    <w:unhideWhenUsed/>
    <w:qFormat/>
    <w:rsid w:val="00995831"/>
    <w:pPr>
      <w:ind w:left="720"/>
      <w:contextualSpacing/>
    </w:pPr>
  </w:style>
  <w:style w:type="table" w:styleId="1e">
    <w:name w:val="List Table 1 Light"/>
    <w:basedOn w:val="a4"/>
    <w:uiPriority w:val="46"/>
    <w:rsid w:val="00995831"/>
    <w:pPr>
      <w:spacing w:after="0" w:line="240" w:lineRule="auto"/>
    </w:p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1-10">
    <w:name w:val="List Table 1 Light Accent 1"/>
    <w:basedOn w:val="a4"/>
    <w:uiPriority w:val="46"/>
    <w:rsid w:val="00995831"/>
    <w:pPr>
      <w:spacing w:after="0" w:line="240" w:lineRule="auto"/>
    </w:pPr>
    <w:tblPr>
      <w:tblStyleRowBandSize w:val="1"/>
      <w:tblStyleColBandSize w:val="1"/>
    </w:tblPr>
    <w:tblStylePr w:type="firstRow">
      <w:rPr>
        <w:b/>
        <w:bCs/>
      </w:rPr>
      <w:tblPr/>
      <w:tcPr>
        <w:tcBorders>
          <w:bottom w:val="single" w:sz="4" w:space="0" w:color="95B3D7" w:themeColor="accent1" w:themeTint="99"/>
        </w:tcBorders>
      </w:tcPr>
    </w:tblStylePr>
    <w:tblStylePr w:type="lastRow">
      <w:rPr>
        <w:b/>
        <w:bCs/>
      </w:rPr>
      <w:tblPr/>
      <w:tcPr>
        <w:tcBorders>
          <w:top w:val="sing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1-20">
    <w:name w:val="List Table 1 Light Accent 2"/>
    <w:basedOn w:val="a4"/>
    <w:uiPriority w:val="46"/>
    <w:rsid w:val="00995831"/>
    <w:pPr>
      <w:spacing w:after="0" w:line="240" w:lineRule="auto"/>
    </w:pPr>
    <w:tblPr>
      <w:tblStyleRowBandSize w:val="1"/>
      <w:tblStyleColBandSize w:val="1"/>
    </w:tblPr>
    <w:tblStylePr w:type="firstRow">
      <w:rPr>
        <w:b/>
        <w:bCs/>
      </w:rPr>
      <w:tblPr/>
      <w:tcPr>
        <w:tcBorders>
          <w:bottom w:val="single" w:sz="4" w:space="0" w:color="D99594" w:themeColor="accent2" w:themeTint="99"/>
        </w:tcBorders>
      </w:tcPr>
    </w:tblStylePr>
    <w:tblStylePr w:type="lastRow">
      <w:rPr>
        <w:b/>
        <w:bCs/>
      </w:rPr>
      <w:tblPr/>
      <w:tcPr>
        <w:tcBorders>
          <w:top w:val="sing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1-30">
    <w:name w:val="List Table 1 Light Accent 3"/>
    <w:basedOn w:val="a4"/>
    <w:uiPriority w:val="46"/>
    <w:rsid w:val="00995831"/>
    <w:pPr>
      <w:spacing w:after="0" w:line="240" w:lineRule="auto"/>
    </w:pPr>
    <w:tblPr>
      <w:tblStyleRowBandSize w:val="1"/>
      <w:tblStyleColBandSize w:val="1"/>
    </w:tblPr>
    <w:tblStylePr w:type="firstRow">
      <w:rPr>
        <w:b/>
        <w:bCs/>
      </w:rPr>
      <w:tblPr/>
      <w:tcPr>
        <w:tcBorders>
          <w:bottom w:val="single" w:sz="4" w:space="0" w:color="C2D69B" w:themeColor="accent3" w:themeTint="99"/>
        </w:tcBorders>
      </w:tcPr>
    </w:tblStylePr>
    <w:tblStylePr w:type="lastRow">
      <w:rPr>
        <w:b/>
        <w:bCs/>
      </w:rPr>
      <w:tblPr/>
      <w:tcPr>
        <w:tcBorders>
          <w:top w:val="sing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1-40">
    <w:name w:val="List Table 1 Light Accent 4"/>
    <w:basedOn w:val="a4"/>
    <w:uiPriority w:val="46"/>
    <w:rsid w:val="00995831"/>
    <w:pPr>
      <w:spacing w:after="0" w:line="240" w:lineRule="auto"/>
    </w:pPr>
    <w:tblPr>
      <w:tblStyleRowBandSize w:val="1"/>
      <w:tblStyleColBandSize w:val="1"/>
    </w:tblPr>
    <w:tblStylePr w:type="firstRow">
      <w:rPr>
        <w:b/>
        <w:bCs/>
      </w:rPr>
      <w:tblPr/>
      <w:tcPr>
        <w:tcBorders>
          <w:bottom w:val="single" w:sz="4" w:space="0" w:color="B2A1C7" w:themeColor="accent4" w:themeTint="99"/>
        </w:tcBorders>
      </w:tcPr>
    </w:tblStylePr>
    <w:tblStylePr w:type="lastRow">
      <w:rPr>
        <w:b/>
        <w:bCs/>
      </w:rPr>
      <w:tblPr/>
      <w:tcPr>
        <w:tcBorders>
          <w:top w:val="single" w:sz="4" w:space="0" w:color="B2A1C7" w:themeColor="accent4" w:themeTint="99"/>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1-50">
    <w:name w:val="List Table 1 Light Accent 5"/>
    <w:basedOn w:val="a4"/>
    <w:uiPriority w:val="46"/>
    <w:rsid w:val="00995831"/>
    <w:pPr>
      <w:spacing w:after="0" w:line="240" w:lineRule="auto"/>
    </w:pPr>
    <w:tblPr>
      <w:tblStyleRowBandSize w:val="1"/>
      <w:tblStyleColBandSize w:val="1"/>
    </w:tblPr>
    <w:tblStylePr w:type="firstRow">
      <w:rPr>
        <w:b/>
        <w:bCs/>
      </w:rPr>
      <w:tblPr/>
      <w:tcPr>
        <w:tcBorders>
          <w:bottom w:val="single" w:sz="4" w:space="0" w:color="92CDDC" w:themeColor="accent5" w:themeTint="99"/>
        </w:tcBorders>
      </w:tcPr>
    </w:tblStylePr>
    <w:tblStylePr w:type="lastRow">
      <w:rPr>
        <w:b/>
        <w:bCs/>
      </w:rPr>
      <w:tblPr/>
      <w:tcPr>
        <w:tcBorders>
          <w:top w:val="sing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1-60">
    <w:name w:val="List Table 1 Light Accent 6"/>
    <w:basedOn w:val="a4"/>
    <w:uiPriority w:val="46"/>
    <w:rsid w:val="00995831"/>
    <w:pPr>
      <w:spacing w:after="0" w:line="240" w:lineRule="auto"/>
    </w:pPr>
    <w:tblPr>
      <w:tblStyleRowBandSize w:val="1"/>
      <w:tblStyleColBandSize w:val="1"/>
    </w:tblPr>
    <w:tblStylePr w:type="firstRow">
      <w:rPr>
        <w:b/>
        <w:bCs/>
      </w:rPr>
      <w:tblPr/>
      <w:tcPr>
        <w:tcBorders>
          <w:bottom w:val="single" w:sz="4" w:space="0" w:color="FABF8F" w:themeColor="accent6" w:themeTint="99"/>
        </w:tcBorders>
      </w:tcPr>
    </w:tblStylePr>
    <w:tblStylePr w:type="lastRow">
      <w:rPr>
        <w:b/>
        <w:bCs/>
      </w:rPr>
      <w:tblPr/>
      <w:tcPr>
        <w:tcBorders>
          <w:top w:val="sing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2f8">
    <w:name w:val="List Table 2"/>
    <w:basedOn w:val="a4"/>
    <w:uiPriority w:val="47"/>
    <w:rsid w:val="00995831"/>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2-10">
    <w:name w:val="List Table 2 Accent 1"/>
    <w:basedOn w:val="a4"/>
    <w:uiPriority w:val="47"/>
    <w:rsid w:val="00995831"/>
    <w:pPr>
      <w:spacing w:after="0" w:line="240" w:lineRule="auto"/>
    </w:pPr>
    <w:tblPr>
      <w:tblStyleRowBandSize w:val="1"/>
      <w:tblStyleColBandSize w:val="1"/>
      <w:tblBorders>
        <w:top w:val="single" w:sz="4" w:space="0" w:color="95B3D7" w:themeColor="accent1" w:themeTint="99"/>
        <w:bottom w:val="single" w:sz="4" w:space="0" w:color="95B3D7" w:themeColor="accent1" w:themeTint="99"/>
        <w:insideH w:val="single" w:sz="4" w:space="0" w:color="95B3D7"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2-20">
    <w:name w:val="List Table 2 Accent 2"/>
    <w:basedOn w:val="a4"/>
    <w:uiPriority w:val="47"/>
    <w:rsid w:val="00995831"/>
    <w:pPr>
      <w:spacing w:after="0" w:line="240" w:lineRule="auto"/>
    </w:pPr>
    <w:tblPr>
      <w:tblStyleRowBandSize w:val="1"/>
      <w:tblStyleColBandSize w:val="1"/>
      <w:tblBorders>
        <w:top w:val="single" w:sz="4" w:space="0" w:color="D99594" w:themeColor="accent2" w:themeTint="99"/>
        <w:bottom w:val="single" w:sz="4" w:space="0" w:color="D99594" w:themeColor="accent2" w:themeTint="99"/>
        <w:insideH w:val="single" w:sz="4" w:space="0" w:color="D99594"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2-30">
    <w:name w:val="List Table 2 Accent 3"/>
    <w:basedOn w:val="a4"/>
    <w:uiPriority w:val="47"/>
    <w:rsid w:val="00995831"/>
    <w:pPr>
      <w:spacing w:after="0" w:line="240" w:lineRule="auto"/>
    </w:pPr>
    <w:tblPr>
      <w:tblStyleRowBandSize w:val="1"/>
      <w:tblStyleColBandSize w:val="1"/>
      <w:tblBorders>
        <w:top w:val="single" w:sz="4" w:space="0" w:color="C2D69B" w:themeColor="accent3" w:themeTint="99"/>
        <w:bottom w:val="single" w:sz="4" w:space="0" w:color="C2D69B" w:themeColor="accent3" w:themeTint="99"/>
        <w:insideH w:val="single" w:sz="4" w:space="0" w:color="C2D69B"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2-40">
    <w:name w:val="List Table 2 Accent 4"/>
    <w:basedOn w:val="a4"/>
    <w:uiPriority w:val="47"/>
    <w:rsid w:val="00995831"/>
    <w:pPr>
      <w:spacing w:after="0" w:line="240" w:lineRule="auto"/>
    </w:pPr>
    <w:tblPr>
      <w:tblStyleRowBandSize w:val="1"/>
      <w:tblStyleColBandSize w:val="1"/>
      <w:tblBorders>
        <w:top w:val="single" w:sz="4" w:space="0" w:color="B2A1C7" w:themeColor="accent4" w:themeTint="99"/>
        <w:bottom w:val="single" w:sz="4" w:space="0" w:color="B2A1C7" w:themeColor="accent4" w:themeTint="99"/>
        <w:insideH w:val="single" w:sz="4" w:space="0" w:color="B2A1C7"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2-50">
    <w:name w:val="List Table 2 Accent 5"/>
    <w:basedOn w:val="a4"/>
    <w:uiPriority w:val="47"/>
    <w:rsid w:val="00995831"/>
    <w:pPr>
      <w:spacing w:after="0" w:line="240" w:lineRule="auto"/>
    </w:pPr>
    <w:tblPr>
      <w:tblStyleRowBandSize w:val="1"/>
      <w:tblStyleColBandSize w:val="1"/>
      <w:tblBorders>
        <w:top w:val="single" w:sz="4" w:space="0" w:color="92CDDC" w:themeColor="accent5" w:themeTint="99"/>
        <w:bottom w:val="single" w:sz="4" w:space="0" w:color="92CDDC" w:themeColor="accent5" w:themeTint="99"/>
        <w:insideH w:val="single" w:sz="4" w:space="0" w:color="92CDDC"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2-60">
    <w:name w:val="List Table 2 Accent 6"/>
    <w:basedOn w:val="a4"/>
    <w:uiPriority w:val="47"/>
    <w:rsid w:val="00995831"/>
    <w:pPr>
      <w:spacing w:after="0" w:line="240" w:lineRule="auto"/>
    </w:pPr>
    <w:tblPr>
      <w:tblStyleRowBandSize w:val="1"/>
      <w:tblStyleColBandSize w:val="1"/>
      <w:tblBorders>
        <w:top w:val="single" w:sz="4" w:space="0" w:color="FABF8F" w:themeColor="accent6" w:themeTint="99"/>
        <w:bottom w:val="single" w:sz="4" w:space="0" w:color="FABF8F" w:themeColor="accent6" w:themeTint="99"/>
        <w:insideH w:val="single" w:sz="4" w:space="0" w:color="FABF8F"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3f2">
    <w:name w:val="List Table 3"/>
    <w:basedOn w:val="a4"/>
    <w:uiPriority w:val="48"/>
    <w:rsid w:val="00995831"/>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3-10">
    <w:name w:val="List Table 3 Accent 1"/>
    <w:basedOn w:val="a4"/>
    <w:uiPriority w:val="48"/>
    <w:rsid w:val="00995831"/>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b/>
        <w:bCs/>
        <w:color w:val="FFFFFF" w:themeColor="background1"/>
      </w:rPr>
      <w:tblPr/>
      <w:tcPr>
        <w:shd w:val="clear" w:color="auto" w:fill="4F81BD" w:themeFill="accent1"/>
      </w:tcPr>
    </w:tblStylePr>
    <w:tblStylePr w:type="lastRow">
      <w:rPr>
        <w:b/>
        <w:bCs/>
      </w:rPr>
      <w:tblPr/>
      <w:tcPr>
        <w:tcBorders>
          <w:top w:val="double" w:sz="4" w:space="0" w:color="4F81BD"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F81BD" w:themeColor="accent1"/>
          <w:right w:val="single" w:sz="4" w:space="0" w:color="4F81BD" w:themeColor="accent1"/>
        </w:tcBorders>
      </w:tcPr>
    </w:tblStylePr>
    <w:tblStylePr w:type="band1Horz">
      <w:tblPr/>
      <w:tcPr>
        <w:tcBorders>
          <w:top w:val="single" w:sz="4" w:space="0" w:color="4F81BD" w:themeColor="accent1"/>
          <w:bottom w:val="single" w:sz="4" w:space="0" w:color="4F81BD"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F81BD" w:themeColor="accent1"/>
          <w:left w:val="nil"/>
        </w:tcBorders>
      </w:tcPr>
    </w:tblStylePr>
    <w:tblStylePr w:type="swCell">
      <w:tblPr/>
      <w:tcPr>
        <w:tcBorders>
          <w:top w:val="double" w:sz="4" w:space="0" w:color="4F81BD" w:themeColor="accent1"/>
          <w:right w:val="nil"/>
        </w:tcBorders>
      </w:tcPr>
    </w:tblStylePr>
  </w:style>
  <w:style w:type="table" w:styleId="3-20">
    <w:name w:val="List Table 3 Accent 2"/>
    <w:basedOn w:val="a4"/>
    <w:uiPriority w:val="48"/>
    <w:rsid w:val="00995831"/>
    <w:pPr>
      <w:spacing w:after="0" w:line="240" w:lineRule="auto"/>
    </w:pPr>
    <w:tblPr>
      <w:tblStyleRowBandSize w:val="1"/>
      <w:tblStyleColBandSize w:val="1"/>
      <w:tblBorders>
        <w:top w:val="single" w:sz="4" w:space="0" w:color="C0504D" w:themeColor="accent2"/>
        <w:left w:val="single" w:sz="4" w:space="0" w:color="C0504D" w:themeColor="accent2"/>
        <w:bottom w:val="single" w:sz="4" w:space="0" w:color="C0504D" w:themeColor="accent2"/>
        <w:right w:val="single" w:sz="4" w:space="0" w:color="C0504D" w:themeColor="accent2"/>
      </w:tblBorders>
    </w:tblPr>
    <w:tblStylePr w:type="firstRow">
      <w:rPr>
        <w:b/>
        <w:bCs/>
        <w:color w:val="FFFFFF" w:themeColor="background1"/>
      </w:rPr>
      <w:tblPr/>
      <w:tcPr>
        <w:shd w:val="clear" w:color="auto" w:fill="C0504D" w:themeFill="accent2"/>
      </w:tcPr>
    </w:tblStylePr>
    <w:tblStylePr w:type="lastRow">
      <w:rPr>
        <w:b/>
        <w:bCs/>
      </w:rPr>
      <w:tblPr/>
      <w:tcPr>
        <w:tcBorders>
          <w:top w:val="double" w:sz="4" w:space="0" w:color="C0504D"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C0504D" w:themeColor="accent2"/>
          <w:right w:val="single" w:sz="4" w:space="0" w:color="C0504D" w:themeColor="accent2"/>
        </w:tcBorders>
      </w:tcPr>
    </w:tblStylePr>
    <w:tblStylePr w:type="band1Horz">
      <w:tblPr/>
      <w:tcPr>
        <w:tcBorders>
          <w:top w:val="single" w:sz="4" w:space="0" w:color="C0504D" w:themeColor="accent2"/>
          <w:bottom w:val="single" w:sz="4" w:space="0" w:color="C0504D"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C0504D" w:themeColor="accent2"/>
          <w:left w:val="nil"/>
        </w:tcBorders>
      </w:tcPr>
    </w:tblStylePr>
    <w:tblStylePr w:type="swCell">
      <w:tblPr/>
      <w:tcPr>
        <w:tcBorders>
          <w:top w:val="double" w:sz="4" w:space="0" w:color="C0504D" w:themeColor="accent2"/>
          <w:right w:val="nil"/>
        </w:tcBorders>
      </w:tcPr>
    </w:tblStylePr>
  </w:style>
  <w:style w:type="table" w:styleId="3-30">
    <w:name w:val="List Table 3 Accent 3"/>
    <w:basedOn w:val="a4"/>
    <w:uiPriority w:val="48"/>
    <w:rsid w:val="00995831"/>
    <w:pPr>
      <w:spacing w:after="0" w:line="240" w:lineRule="auto"/>
    </w:pPr>
    <w:tblPr>
      <w:tblStyleRowBandSize w:val="1"/>
      <w:tblStyleColBandSize w:val="1"/>
      <w:tblBorders>
        <w:top w:val="single" w:sz="4" w:space="0" w:color="9BBB59" w:themeColor="accent3"/>
        <w:left w:val="single" w:sz="4" w:space="0" w:color="9BBB59" w:themeColor="accent3"/>
        <w:bottom w:val="single" w:sz="4" w:space="0" w:color="9BBB59" w:themeColor="accent3"/>
        <w:right w:val="single" w:sz="4" w:space="0" w:color="9BBB59" w:themeColor="accent3"/>
      </w:tblBorders>
    </w:tblPr>
    <w:tblStylePr w:type="firstRow">
      <w:rPr>
        <w:b/>
        <w:bCs/>
        <w:color w:val="FFFFFF" w:themeColor="background1"/>
      </w:rPr>
      <w:tblPr/>
      <w:tcPr>
        <w:shd w:val="clear" w:color="auto" w:fill="9BBB59" w:themeFill="accent3"/>
      </w:tcPr>
    </w:tblStylePr>
    <w:tblStylePr w:type="lastRow">
      <w:rPr>
        <w:b/>
        <w:bCs/>
      </w:rPr>
      <w:tblPr/>
      <w:tcPr>
        <w:tcBorders>
          <w:top w:val="double" w:sz="4" w:space="0" w:color="9BBB59"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BBB59" w:themeColor="accent3"/>
          <w:right w:val="single" w:sz="4" w:space="0" w:color="9BBB59" w:themeColor="accent3"/>
        </w:tcBorders>
      </w:tcPr>
    </w:tblStylePr>
    <w:tblStylePr w:type="band1Horz">
      <w:tblPr/>
      <w:tcPr>
        <w:tcBorders>
          <w:top w:val="single" w:sz="4" w:space="0" w:color="9BBB59" w:themeColor="accent3"/>
          <w:bottom w:val="single" w:sz="4" w:space="0" w:color="9BBB59"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BBB59" w:themeColor="accent3"/>
          <w:left w:val="nil"/>
        </w:tcBorders>
      </w:tcPr>
    </w:tblStylePr>
    <w:tblStylePr w:type="swCell">
      <w:tblPr/>
      <w:tcPr>
        <w:tcBorders>
          <w:top w:val="double" w:sz="4" w:space="0" w:color="9BBB59" w:themeColor="accent3"/>
          <w:right w:val="nil"/>
        </w:tcBorders>
      </w:tcPr>
    </w:tblStylePr>
  </w:style>
  <w:style w:type="table" w:styleId="3-40">
    <w:name w:val="List Table 3 Accent 4"/>
    <w:basedOn w:val="a4"/>
    <w:uiPriority w:val="48"/>
    <w:rsid w:val="00995831"/>
    <w:pPr>
      <w:spacing w:after="0" w:line="240" w:lineRule="auto"/>
    </w:pPr>
    <w:tblPr>
      <w:tblStyleRowBandSize w:val="1"/>
      <w:tblStyleColBandSize w:val="1"/>
      <w:tblBorders>
        <w:top w:val="single" w:sz="4" w:space="0" w:color="8064A2" w:themeColor="accent4"/>
        <w:left w:val="single" w:sz="4" w:space="0" w:color="8064A2" w:themeColor="accent4"/>
        <w:bottom w:val="single" w:sz="4" w:space="0" w:color="8064A2" w:themeColor="accent4"/>
        <w:right w:val="single" w:sz="4" w:space="0" w:color="8064A2" w:themeColor="accent4"/>
      </w:tblBorders>
    </w:tblPr>
    <w:tblStylePr w:type="firstRow">
      <w:rPr>
        <w:b/>
        <w:bCs/>
        <w:color w:val="FFFFFF" w:themeColor="background1"/>
      </w:rPr>
      <w:tblPr/>
      <w:tcPr>
        <w:shd w:val="clear" w:color="auto" w:fill="8064A2" w:themeFill="accent4"/>
      </w:tcPr>
    </w:tblStylePr>
    <w:tblStylePr w:type="lastRow">
      <w:rPr>
        <w:b/>
        <w:bCs/>
      </w:rPr>
      <w:tblPr/>
      <w:tcPr>
        <w:tcBorders>
          <w:top w:val="double" w:sz="4" w:space="0" w:color="8064A2"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8064A2" w:themeColor="accent4"/>
          <w:right w:val="single" w:sz="4" w:space="0" w:color="8064A2" w:themeColor="accent4"/>
        </w:tcBorders>
      </w:tcPr>
    </w:tblStylePr>
    <w:tblStylePr w:type="band1Horz">
      <w:tblPr/>
      <w:tcPr>
        <w:tcBorders>
          <w:top w:val="single" w:sz="4" w:space="0" w:color="8064A2" w:themeColor="accent4"/>
          <w:bottom w:val="single" w:sz="4" w:space="0" w:color="8064A2"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8064A2" w:themeColor="accent4"/>
          <w:left w:val="nil"/>
        </w:tcBorders>
      </w:tcPr>
    </w:tblStylePr>
    <w:tblStylePr w:type="swCell">
      <w:tblPr/>
      <w:tcPr>
        <w:tcBorders>
          <w:top w:val="double" w:sz="4" w:space="0" w:color="8064A2" w:themeColor="accent4"/>
          <w:right w:val="nil"/>
        </w:tcBorders>
      </w:tcPr>
    </w:tblStylePr>
  </w:style>
  <w:style w:type="table" w:styleId="3-50">
    <w:name w:val="List Table 3 Accent 5"/>
    <w:basedOn w:val="a4"/>
    <w:uiPriority w:val="48"/>
    <w:rsid w:val="00995831"/>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tblBorders>
    </w:tblPr>
    <w:tblStylePr w:type="firstRow">
      <w:rPr>
        <w:b/>
        <w:bCs/>
        <w:color w:val="FFFFFF" w:themeColor="background1"/>
      </w:rPr>
      <w:tblPr/>
      <w:tcPr>
        <w:shd w:val="clear" w:color="auto" w:fill="4BACC6" w:themeFill="accent5"/>
      </w:tcPr>
    </w:tblStylePr>
    <w:tblStylePr w:type="lastRow">
      <w:rPr>
        <w:b/>
        <w:bCs/>
      </w:rPr>
      <w:tblPr/>
      <w:tcPr>
        <w:tcBorders>
          <w:top w:val="double" w:sz="4" w:space="0" w:color="4BACC6"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BACC6" w:themeColor="accent5"/>
          <w:right w:val="single" w:sz="4" w:space="0" w:color="4BACC6" w:themeColor="accent5"/>
        </w:tcBorders>
      </w:tcPr>
    </w:tblStylePr>
    <w:tblStylePr w:type="band1Horz">
      <w:tblPr/>
      <w:tcPr>
        <w:tcBorders>
          <w:top w:val="single" w:sz="4" w:space="0" w:color="4BACC6" w:themeColor="accent5"/>
          <w:bottom w:val="single" w:sz="4" w:space="0" w:color="4BACC6"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BACC6" w:themeColor="accent5"/>
          <w:left w:val="nil"/>
        </w:tcBorders>
      </w:tcPr>
    </w:tblStylePr>
    <w:tblStylePr w:type="swCell">
      <w:tblPr/>
      <w:tcPr>
        <w:tcBorders>
          <w:top w:val="double" w:sz="4" w:space="0" w:color="4BACC6" w:themeColor="accent5"/>
          <w:right w:val="nil"/>
        </w:tcBorders>
      </w:tcPr>
    </w:tblStylePr>
  </w:style>
  <w:style w:type="table" w:styleId="3-60">
    <w:name w:val="List Table 3 Accent 6"/>
    <w:basedOn w:val="a4"/>
    <w:uiPriority w:val="48"/>
    <w:rsid w:val="00995831"/>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tblBorders>
    </w:tblPr>
    <w:tblStylePr w:type="firstRow">
      <w:rPr>
        <w:b/>
        <w:bCs/>
        <w:color w:val="FFFFFF" w:themeColor="background1"/>
      </w:rPr>
      <w:tblPr/>
      <w:tcPr>
        <w:shd w:val="clear" w:color="auto" w:fill="F79646" w:themeFill="accent6"/>
      </w:tcPr>
    </w:tblStylePr>
    <w:tblStylePr w:type="lastRow">
      <w:rPr>
        <w:b/>
        <w:bCs/>
      </w:rPr>
      <w:tblPr/>
      <w:tcPr>
        <w:tcBorders>
          <w:top w:val="double" w:sz="4" w:space="0" w:color="F79646"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79646" w:themeColor="accent6"/>
          <w:right w:val="single" w:sz="4" w:space="0" w:color="F79646" w:themeColor="accent6"/>
        </w:tcBorders>
      </w:tcPr>
    </w:tblStylePr>
    <w:tblStylePr w:type="band1Horz">
      <w:tblPr/>
      <w:tcPr>
        <w:tcBorders>
          <w:top w:val="single" w:sz="4" w:space="0" w:color="F79646" w:themeColor="accent6"/>
          <w:bottom w:val="single" w:sz="4" w:space="0" w:color="F79646"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79646" w:themeColor="accent6"/>
          <w:left w:val="nil"/>
        </w:tcBorders>
      </w:tcPr>
    </w:tblStylePr>
    <w:tblStylePr w:type="swCell">
      <w:tblPr/>
      <w:tcPr>
        <w:tcBorders>
          <w:top w:val="double" w:sz="4" w:space="0" w:color="F79646" w:themeColor="accent6"/>
          <w:right w:val="nil"/>
        </w:tcBorders>
      </w:tcPr>
    </w:tblStylePr>
  </w:style>
  <w:style w:type="table" w:styleId="47">
    <w:name w:val="List Table 4"/>
    <w:basedOn w:val="a4"/>
    <w:uiPriority w:val="49"/>
    <w:rsid w:val="00995831"/>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4-10">
    <w:name w:val="List Table 4 Accent 1"/>
    <w:basedOn w:val="a4"/>
    <w:uiPriority w:val="49"/>
    <w:rsid w:val="00995831"/>
    <w:pPr>
      <w:spacing w:after="0" w:line="240" w:lineRule="auto"/>
    </w:p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tcBorders>
        <w:shd w:val="clear" w:color="auto" w:fill="4F81BD" w:themeFill="accent1"/>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4-20">
    <w:name w:val="List Table 4 Accent 2"/>
    <w:basedOn w:val="a4"/>
    <w:uiPriority w:val="49"/>
    <w:rsid w:val="00995831"/>
    <w:pPr>
      <w:spacing w:after="0" w:line="240" w:lineRule="auto"/>
    </w:p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tblBorders>
    </w:tblPr>
    <w:tblStylePr w:type="firstRow">
      <w:rPr>
        <w:b/>
        <w:bCs/>
        <w:color w:val="FFFFFF" w:themeColor="background1"/>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insideH w:val="nil"/>
        </w:tcBorders>
        <w:shd w:val="clear" w:color="auto" w:fill="C0504D" w:themeFill="accent2"/>
      </w:tcPr>
    </w:tblStylePr>
    <w:tblStylePr w:type="lastRow">
      <w:rPr>
        <w:b/>
        <w:bCs/>
      </w:rPr>
      <w:tblPr/>
      <w:tcPr>
        <w:tcBorders>
          <w:top w:val="doub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4-30">
    <w:name w:val="List Table 4 Accent 3"/>
    <w:basedOn w:val="a4"/>
    <w:uiPriority w:val="49"/>
    <w:rsid w:val="00995831"/>
    <w:pPr>
      <w:spacing w:after="0" w:line="240" w:lineRule="auto"/>
    </w:p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tcBorders>
        <w:shd w:val="clear" w:color="auto" w:fill="9BBB59" w:themeFill="accent3"/>
      </w:tcPr>
    </w:tblStylePr>
    <w:tblStylePr w:type="lastRow">
      <w:rPr>
        <w:b/>
        <w:bCs/>
      </w:rPr>
      <w:tblPr/>
      <w:tcPr>
        <w:tcBorders>
          <w:top w:val="doub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4-40">
    <w:name w:val="List Table 4 Accent 4"/>
    <w:basedOn w:val="a4"/>
    <w:uiPriority w:val="49"/>
    <w:rsid w:val="00995831"/>
    <w:pPr>
      <w:spacing w:after="0" w:line="240" w:lineRule="auto"/>
    </w:p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tblBorders>
    </w:tbl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tcBorders>
        <w:shd w:val="clear" w:color="auto" w:fill="8064A2" w:themeFill="accent4"/>
      </w:tcPr>
    </w:tblStylePr>
    <w:tblStylePr w:type="lastRow">
      <w:rPr>
        <w:b/>
        <w:bCs/>
      </w:rPr>
      <w:tblPr/>
      <w:tcPr>
        <w:tcBorders>
          <w:top w:val="double" w:sz="4" w:space="0" w:color="B2A1C7" w:themeColor="accent4" w:themeTint="99"/>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4-50">
    <w:name w:val="List Table 4 Accent 5"/>
    <w:basedOn w:val="a4"/>
    <w:uiPriority w:val="49"/>
    <w:rsid w:val="00995831"/>
    <w:pPr>
      <w:spacing w:after="0" w:line="240" w:lineRule="auto"/>
    </w:p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tcBorders>
        <w:shd w:val="clear" w:color="auto" w:fill="4BACC6" w:themeFill="accent5"/>
      </w:tcPr>
    </w:tblStylePr>
    <w:tblStylePr w:type="lastRow">
      <w:rPr>
        <w:b/>
        <w:bCs/>
      </w:rPr>
      <w:tblPr/>
      <w:tcPr>
        <w:tcBorders>
          <w:top w:val="doub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4-60">
    <w:name w:val="List Table 4 Accent 6"/>
    <w:basedOn w:val="a4"/>
    <w:uiPriority w:val="49"/>
    <w:rsid w:val="00995831"/>
    <w:pPr>
      <w:spacing w:after="0" w:line="240" w:lineRule="auto"/>
    </w:p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tblBorders>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tcBorders>
        <w:shd w:val="clear" w:color="auto" w:fill="F79646" w:themeFill="accent6"/>
      </w:tcPr>
    </w:tblStylePr>
    <w:tblStylePr w:type="lastRow">
      <w:rPr>
        <w:b/>
        <w:bCs/>
      </w:rPr>
      <w:tblPr/>
      <w:tcPr>
        <w:tcBorders>
          <w:top w:val="doub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57">
    <w:name w:val="List Table 5 Dark"/>
    <w:basedOn w:val="a4"/>
    <w:uiPriority w:val="50"/>
    <w:rsid w:val="00995831"/>
    <w:pPr>
      <w:spacing w:after="0" w:line="240" w:lineRule="auto"/>
    </w:pPr>
    <w:rPr>
      <w:color w:val="FFFFFF" w:themeColor="background1"/>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5-10">
    <w:name w:val="List Table 5 Dark Accent 1"/>
    <w:basedOn w:val="a4"/>
    <w:uiPriority w:val="50"/>
    <w:rsid w:val="00995831"/>
    <w:pPr>
      <w:spacing w:after="0" w:line="240" w:lineRule="auto"/>
    </w:pPr>
    <w:rPr>
      <w:color w:val="FFFFFF" w:themeColor="background1"/>
    </w:rPr>
    <w:tblPr>
      <w:tblStyleRowBandSize w:val="1"/>
      <w:tblStyleColBandSize w:val="1"/>
      <w:tblBorders>
        <w:top w:val="single" w:sz="24" w:space="0" w:color="4F81BD" w:themeColor="accent1"/>
        <w:left w:val="single" w:sz="24" w:space="0" w:color="4F81BD" w:themeColor="accent1"/>
        <w:bottom w:val="single" w:sz="24" w:space="0" w:color="4F81BD" w:themeColor="accent1"/>
        <w:right w:val="single" w:sz="24" w:space="0" w:color="4F81BD" w:themeColor="accent1"/>
      </w:tblBorders>
    </w:tblPr>
    <w:tcPr>
      <w:shd w:val="clear" w:color="auto" w:fill="4F81BD"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5-20">
    <w:name w:val="List Table 5 Dark Accent 2"/>
    <w:basedOn w:val="a4"/>
    <w:uiPriority w:val="50"/>
    <w:rsid w:val="00995831"/>
    <w:pPr>
      <w:spacing w:after="0" w:line="240" w:lineRule="auto"/>
    </w:pPr>
    <w:rPr>
      <w:color w:val="FFFFFF" w:themeColor="background1"/>
    </w:rPr>
    <w:tblPr>
      <w:tblStyleRowBandSize w:val="1"/>
      <w:tblStyleColBandSize w:val="1"/>
      <w:tblBorders>
        <w:top w:val="single" w:sz="24" w:space="0" w:color="C0504D" w:themeColor="accent2"/>
        <w:left w:val="single" w:sz="24" w:space="0" w:color="C0504D" w:themeColor="accent2"/>
        <w:bottom w:val="single" w:sz="24" w:space="0" w:color="C0504D" w:themeColor="accent2"/>
        <w:right w:val="single" w:sz="24" w:space="0" w:color="C0504D" w:themeColor="accent2"/>
      </w:tblBorders>
    </w:tblPr>
    <w:tcPr>
      <w:shd w:val="clear" w:color="auto" w:fill="C0504D"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5-30">
    <w:name w:val="List Table 5 Dark Accent 3"/>
    <w:basedOn w:val="a4"/>
    <w:uiPriority w:val="50"/>
    <w:rsid w:val="00995831"/>
    <w:pPr>
      <w:spacing w:after="0" w:line="240" w:lineRule="auto"/>
    </w:pPr>
    <w:rPr>
      <w:color w:val="FFFFFF" w:themeColor="background1"/>
    </w:rPr>
    <w:tblPr>
      <w:tblStyleRowBandSize w:val="1"/>
      <w:tblStyleColBandSize w:val="1"/>
      <w:tblBorders>
        <w:top w:val="single" w:sz="24" w:space="0" w:color="9BBB59" w:themeColor="accent3"/>
        <w:left w:val="single" w:sz="24" w:space="0" w:color="9BBB59" w:themeColor="accent3"/>
        <w:bottom w:val="single" w:sz="24" w:space="0" w:color="9BBB59" w:themeColor="accent3"/>
        <w:right w:val="single" w:sz="24" w:space="0" w:color="9BBB59" w:themeColor="accent3"/>
      </w:tblBorders>
    </w:tblPr>
    <w:tcPr>
      <w:shd w:val="clear" w:color="auto" w:fill="9BBB59"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5-40">
    <w:name w:val="List Table 5 Dark Accent 4"/>
    <w:basedOn w:val="a4"/>
    <w:uiPriority w:val="50"/>
    <w:rsid w:val="00995831"/>
    <w:pPr>
      <w:spacing w:after="0" w:line="240" w:lineRule="auto"/>
    </w:pPr>
    <w:rPr>
      <w:color w:val="FFFFFF" w:themeColor="background1"/>
    </w:rPr>
    <w:tblPr>
      <w:tblStyleRowBandSize w:val="1"/>
      <w:tblStyleColBandSize w:val="1"/>
      <w:tblBorders>
        <w:top w:val="single" w:sz="24" w:space="0" w:color="8064A2" w:themeColor="accent4"/>
        <w:left w:val="single" w:sz="24" w:space="0" w:color="8064A2" w:themeColor="accent4"/>
        <w:bottom w:val="single" w:sz="24" w:space="0" w:color="8064A2" w:themeColor="accent4"/>
        <w:right w:val="single" w:sz="24" w:space="0" w:color="8064A2" w:themeColor="accent4"/>
      </w:tblBorders>
    </w:tblPr>
    <w:tcPr>
      <w:shd w:val="clear" w:color="auto" w:fill="8064A2"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5-50">
    <w:name w:val="List Table 5 Dark Accent 5"/>
    <w:basedOn w:val="a4"/>
    <w:uiPriority w:val="50"/>
    <w:rsid w:val="00995831"/>
    <w:pPr>
      <w:spacing w:after="0" w:line="240" w:lineRule="auto"/>
    </w:pPr>
    <w:rPr>
      <w:color w:val="FFFFFF" w:themeColor="background1"/>
    </w:rPr>
    <w:tblPr>
      <w:tblStyleRowBandSize w:val="1"/>
      <w:tblStyleColBandSize w:val="1"/>
      <w:tblBorders>
        <w:top w:val="single" w:sz="24" w:space="0" w:color="4BACC6" w:themeColor="accent5"/>
        <w:left w:val="single" w:sz="24" w:space="0" w:color="4BACC6" w:themeColor="accent5"/>
        <w:bottom w:val="single" w:sz="24" w:space="0" w:color="4BACC6" w:themeColor="accent5"/>
        <w:right w:val="single" w:sz="24" w:space="0" w:color="4BACC6" w:themeColor="accent5"/>
      </w:tblBorders>
    </w:tblPr>
    <w:tcPr>
      <w:shd w:val="clear" w:color="auto" w:fill="4BACC6"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5-60">
    <w:name w:val="List Table 5 Dark Accent 6"/>
    <w:basedOn w:val="a4"/>
    <w:uiPriority w:val="50"/>
    <w:rsid w:val="00995831"/>
    <w:pPr>
      <w:spacing w:after="0" w:line="240" w:lineRule="auto"/>
    </w:pPr>
    <w:rPr>
      <w:color w:val="FFFFFF" w:themeColor="background1"/>
    </w:rPr>
    <w:tblPr>
      <w:tblStyleRowBandSize w:val="1"/>
      <w:tblStyleColBandSize w:val="1"/>
      <w:tblBorders>
        <w:top w:val="single" w:sz="24" w:space="0" w:color="F79646" w:themeColor="accent6"/>
        <w:left w:val="single" w:sz="24" w:space="0" w:color="F79646" w:themeColor="accent6"/>
        <w:bottom w:val="single" w:sz="24" w:space="0" w:color="F79646" w:themeColor="accent6"/>
        <w:right w:val="single" w:sz="24" w:space="0" w:color="F79646" w:themeColor="accent6"/>
      </w:tblBorders>
    </w:tblPr>
    <w:tcPr>
      <w:shd w:val="clear" w:color="auto" w:fill="F79646"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63">
    <w:name w:val="List Table 6 Colorful"/>
    <w:basedOn w:val="a4"/>
    <w:uiPriority w:val="51"/>
    <w:rsid w:val="00995831"/>
    <w:pPr>
      <w:spacing w:after="0" w:line="240" w:lineRule="auto"/>
    </w:pPr>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6-10">
    <w:name w:val="List Table 6 Colorful Accent 1"/>
    <w:basedOn w:val="a4"/>
    <w:uiPriority w:val="51"/>
    <w:rsid w:val="00995831"/>
    <w:pPr>
      <w:spacing w:after="0" w:line="240" w:lineRule="auto"/>
    </w:pPr>
    <w:rPr>
      <w:color w:val="365F91" w:themeColor="accent1" w:themeShade="BF"/>
    </w:rPr>
    <w:tblPr>
      <w:tblStyleRowBandSize w:val="1"/>
      <w:tblStyleColBandSize w:val="1"/>
      <w:tblBorders>
        <w:top w:val="single" w:sz="4" w:space="0" w:color="4F81BD" w:themeColor="accent1"/>
        <w:bottom w:val="single" w:sz="4" w:space="0" w:color="4F81BD" w:themeColor="accent1"/>
      </w:tblBorders>
    </w:tblPr>
    <w:tblStylePr w:type="firstRow">
      <w:rPr>
        <w:b/>
        <w:bCs/>
      </w:rPr>
      <w:tblPr/>
      <w:tcPr>
        <w:tcBorders>
          <w:bottom w:val="single" w:sz="4" w:space="0" w:color="4F81BD" w:themeColor="accent1"/>
        </w:tcBorders>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6-20">
    <w:name w:val="List Table 6 Colorful Accent 2"/>
    <w:basedOn w:val="a4"/>
    <w:uiPriority w:val="51"/>
    <w:rsid w:val="00995831"/>
    <w:pPr>
      <w:spacing w:after="0" w:line="240" w:lineRule="auto"/>
    </w:pPr>
    <w:rPr>
      <w:color w:val="943634" w:themeColor="accent2" w:themeShade="BF"/>
    </w:rPr>
    <w:tblPr>
      <w:tblStyleRowBandSize w:val="1"/>
      <w:tblStyleColBandSize w:val="1"/>
      <w:tblBorders>
        <w:top w:val="single" w:sz="4" w:space="0" w:color="C0504D" w:themeColor="accent2"/>
        <w:bottom w:val="single" w:sz="4" w:space="0" w:color="C0504D" w:themeColor="accent2"/>
      </w:tblBorders>
    </w:tblPr>
    <w:tblStylePr w:type="firstRow">
      <w:rPr>
        <w:b/>
        <w:bCs/>
      </w:rPr>
      <w:tblPr/>
      <w:tcPr>
        <w:tcBorders>
          <w:bottom w:val="single" w:sz="4" w:space="0" w:color="C0504D" w:themeColor="accent2"/>
        </w:tcBorders>
      </w:tcPr>
    </w:tblStylePr>
    <w:tblStylePr w:type="lastRow">
      <w:rPr>
        <w:b/>
        <w:bCs/>
      </w:rPr>
      <w:tblPr/>
      <w:tcPr>
        <w:tcBorders>
          <w:top w:val="double" w:sz="4" w:space="0" w:color="C0504D" w:themeColor="accent2"/>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6-30">
    <w:name w:val="List Table 6 Colorful Accent 3"/>
    <w:basedOn w:val="a4"/>
    <w:uiPriority w:val="51"/>
    <w:rsid w:val="00995831"/>
    <w:pPr>
      <w:spacing w:after="0" w:line="240" w:lineRule="auto"/>
    </w:pPr>
    <w:rPr>
      <w:color w:val="76923C" w:themeColor="accent3" w:themeShade="BF"/>
    </w:rPr>
    <w:tblPr>
      <w:tblStyleRowBandSize w:val="1"/>
      <w:tblStyleColBandSize w:val="1"/>
      <w:tblBorders>
        <w:top w:val="single" w:sz="4" w:space="0" w:color="9BBB59" w:themeColor="accent3"/>
        <w:bottom w:val="single" w:sz="4" w:space="0" w:color="9BBB59" w:themeColor="accent3"/>
      </w:tblBorders>
    </w:tblPr>
    <w:tblStylePr w:type="firstRow">
      <w:rPr>
        <w:b/>
        <w:bCs/>
      </w:rPr>
      <w:tblPr/>
      <w:tcPr>
        <w:tcBorders>
          <w:bottom w:val="single" w:sz="4" w:space="0" w:color="9BBB59" w:themeColor="accent3"/>
        </w:tcBorders>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6-40">
    <w:name w:val="List Table 6 Colorful Accent 4"/>
    <w:basedOn w:val="a4"/>
    <w:uiPriority w:val="51"/>
    <w:rsid w:val="00995831"/>
    <w:pPr>
      <w:spacing w:after="0" w:line="240" w:lineRule="auto"/>
    </w:pPr>
    <w:rPr>
      <w:color w:val="5F497A" w:themeColor="accent4" w:themeShade="BF"/>
    </w:rPr>
    <w:tblPr>
      <w:tblStyleRowBandSize w:val="1"/>
      <w:tblStyleColBandSize w:val="1"/>
      <w:tblBorders>
        <w:top w:val="single" w:sz="4" w:space="0" w:color="8064A2" w:themeColor="accent4"/>
        <w:bottom w:val="single" w:sz="4" w:space="0" w:color="8064A2" w:themeColor="accent4"/>
      </w:tblBorders>
    </w:tblPr>
    <w:tblStylePr w:type="firstRow">
      <w:rPr>
        <w:b/>
        <w:bCs/>
      </w:rPr>
      <w:tblPr/>
      <w:tcPr>
        <w:tcBorders>
          <w:bottom w:val="single" w:sz="4" w:space="0" w:color="8064A2" w:themeColor="accent4"/>
        </w:tcBorders>
      </w:tcPr>
    </w:tblStylePr>
    <w:tblStylePr w:type="lastRow">
      <w:rPr>
        <w:b/>
        <w:bCs/>
      </w:rPr>
      <w:tblPr/>
      <w:tcPr>
        <w:tcBorders>
          <w:top w:val="double" w:sz="4" w:space="0" w:color="8064A2" w:themeColor="accent4"/>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6-50">
    <w:name w:val="List Table 6 Colorful Accent 5"/>
    <w:basedOn w:val="a4"/>
    <w:uiPriority w:val="51"/>
    <w:rsid w:val="00995831"/>
    <w:pPr>
      <w:spacing w:after="0" w:line="240" w:lineRule="auto"/>
    </w:pPr>
    <w:rPr>
      <w:color w:val="31849B" w:themeColor="accent5" w:themeShade="BF"/>
    </w:rPr>
    <w:tblPr>
      <w:tblStyleRowBandSize w:val="1"/>
      <w:tblStyleColBandSize w:val="1"/>
      <w:tblBorders>
        <w:top w:val="single" w:sz="4" w:space="0" w:color="4BACC6" w:themeColor="accent5"/>
        <w:bottom w:val="single" w:sz="4" w:space="0" w:color="4BACC6" w:themeColor="accent5"/>
      </w:tblBorders>
    </w:tblPr>
    <w:tblStylePr w:type="firstRow">
      <w:rPr>
        <w:b/>
        <w:bCs/>
      </w:rPr>
      <w:tblPr/>
      <w:tcPr>
        <w:tcBorders>
          <w:bottom w:val="single" w:sz="4" w:space="0" w:color="4BACC6" w:themeColor="accent5"/>
        </w:tcBorders>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6-60">
    <w:name w:val="List Table 6 Colorful Accent 6"/>
    <w:basedOn w:val="a4"/>
    <w:uiPriority w:val="51"/>
    <w:rsid w:val="00995831"/>
    <w:pPr>
      <w:spacing w:after="0" w:line="240" w:lineRule="auto"/>
    </w:pPr>
    <w:rPr>
      <w:color w:val="E36C0A" w:themeColor="accent6" w:themeShade="BF"/>
    </w:rPr>
    <w:tblPr>
      <w:tblStyleRowBandSize w:val="1"/>
      <w:tblStyleColBandSize w:val="1"/>
      <w:tblBorders>
        <w:top w:val="single" w:sz="4" w:space="0" w:color="F79646" w:themeColor="accent6"/>
        <w:bottom w:val="single" w:sz="4" w:space="0" w:color="F79646" w:themeColor="accent6"/>
      </w:tblBorders>
    </w:tblPr>
    <w:tblStylePr w:type="firstRow">
      <w:rPr>
        <w:b/>
        <w:bCs/>
      </w:rPr>
      <w:tblPr/>
      <w:tcPr>
        <w:tcBorders>
          <w:bottom w:val="single" w:sz="4" w:space="0" w:color="F79646" w:themeColor="accent6"/>
        </w:tcBorders>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73">
    <w:name w:val="List Table 7 Colorful"/>
    <w:basedOn w:val="a4"/>
    <w:uiPriority w:val="52"/>
    <w:rsid w:val="00995831"/>
    <w:pPr>
      <w:spacing w:after="0" w:line="240" w:lineRule="auto"/>
    </w:pPr>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7-10">
    <w:name w:val="List Table 7 Colorful Accent 1"/>
    <w:basedOn w:val="a4"/>
    <w:uiPriority w:val="52"/>
    <w:rsid w:val="00995831"/>
    <w:pPr>
      <w:spacing w:after="0" w:line="240" w:lineRule="auto"/>
    </w:pPr>
    <w:rPr>
      <w:color w:val="365F91"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F81BD"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F81BD"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F81BD"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F81BD" w:themeColor="accent1"/>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7-20">
    <w:name w:val="List Table 7 Colorful Accent 2"/>
    <w:basedOn w:val="a4"/>
    <w:uiPriority w:val="52"/>
    <w:rsid w:val="00995831"/>
    <w:pPr>
      <w:spacing w:after="0" w:line="240" w:lineRule="auto"/>
    </w:pPr>
    <w:rPr>
      <w:color w:val="943634"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C0504D"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C0504D"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C0504D"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C0504D" w:themeColor="accent2"/>
        </w:tcBorders>
        <w:shd w:val="clear" w:color="auto" w:fill="FFFFFF" w:themeFill="background1"/>
      </w:tcPr>
    </w:tblStylePr>
    <w:tblStylePr w:type="band1Vert">
      <w:tblPr/>
      <w:tcPr>
        <w:shd w:val="clear" w:color="auto" w:fill="F2DBDB" w:themeFill="accent2" w:themeFillTint="33"/>
      </w:tcPr>
    </w:tblStylePr>
    <w:tblStylePr w:type="band1Horz">
      <w:tblPr/>
      <w:tcPr>
        <w:shd w:val="clear" w:color="auto" w:fill="F2DBDB"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7-30">
    <w:name w:val="List Table 7 Colorful Accent 3"/>
    <w:basedOn w:val="a4"/>
    <w:uiPriority w:val="52"/>
    <w:rsid w:val="00995831"/>
    <w:pPr>
      <w:spacing w:after="0" w:line="240" w:lineRule="auto"/>
    </w:pPr>
    <w:rPr>
      <w:color w:val="76923C"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9BBB59"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9BBB59"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9BBB59"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9BBB59" w:themeColor="accent3"/>
        </w:tcBorders>
        <w:shd w:val="clear" w:color="auto" w:fill="FFFFFF" w:themeFill="background1"/>
      </w:tcPr>
    </w:tblStylePr>
    <w:tblStylePr w:type="band1Vert">
      <w:tblPr/>
      <w:tcPr>
        <w:shd w:val="clear" w:color="auto" w:fill="EAF1DD" w:themeFill="accent3" w:themeFillTint="33"/>
      </w:tcPr>
    </w:tblStylePr>
    <w:tblStylePr w:type="band1Horz">
      <w:tblPr/>
      <w:tcPr>
        <w:shd w:val="clear" w:color="auto" w:fill="EAF1DD"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7-40">
    <w:name w:val="List Table 7 Colorful Accent 4"/>
    <w:basedOn w:val="a4"/>
    <w:uiPriority w:val="52"/>
    <w:rsid w:val="00995831"/>
    <w:pPr>
      <w:spacing w:after="0" w:line="240" w:lineRule="auto"/>
    </w:pPr>
    <w:rPr>
      <w:color w:val="5F497A"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8064A2"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8064A2"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8064A2"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8064A2" w:themeColor="accent4"/>
        </w:tcBorders>
        <w:shd w:val="clear" w:color="auto" w:fill="FFFFFF" w:themeFill="background1"/>
      </w:tcPr>
    </w:tblStylePr>
    <w:tblStylePr w:type="band1Vert">
      <w:tblPr/>
      <w:tcPr>
        <w:shd w:val="clear" w:color="auto" w:fill="E5DFEC" w:themeFill="accent4" w:themeFillTint="33"/>
      </w:tcPr>
    </w:tblStylePr>
    <w:tblStylePr w:type="band1Horz">
      <w:tblPr/>
      <w:tcPr>
        <w:shd w:val="clear" w:color="auto" w:fill="E5DFEC"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7-50">
    <w:name w:val="List Table 7 Colorful Accent 5"/>
    <w:basedOn w:val="a4"/>
    <w:uiPriority w:val="52"/>
    <w:rsid w:val="00995831"/>
    <w:pPr>
      <w:spacing w:after="0" w:line="240" w:lineRule="auto"/>
    </w:pPr>
    <w:rPr>
      <w:color w:val="31849B"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BACC6"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BACC6"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BACC6"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BACC6" w:themeColor="accent5"/>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7-60">
    <w:name w:val="List Table 7 Colorful Accent 6"/>
    <w:basedOn w:val="a4"/>
    <w:uiPriority w:val="52"/>
    <w:rsid w:val="00995831"/>
    <w:pPr>
      <w:spacing w:after="0" w:line="240" w:lineRule="auto"/>
    </w:pPr>
    <w:rPr>
      <w:color w:val="E36C0A"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79646"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79646"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79646"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79646" w:themeColor="accent6"/>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afff8">
    <w:name w:val="macro"/>
    <w:link w:val="afff9"/>
    <w:uiPriority w:val="99"/>
    <w:semiHidden/>
    <w:unhideWhenUsed/>
    <w:rsid w:val="00995831"/>
    <w:pPr>
      <w:tabs>
        <w:tab w:val="left" w:pos="480"/>
        <w:tab w:val="left" w:pos="960"/>
        <w:tab w:val="left" w:pos="1440"/>
        <w:tab w:val="left" w:pos="1920"/>
        <w:tab w:val="left" w:pos="2400"/>
        <w:tab w:val="left" w:pos="2880"/>
        <w:tab w:val="left" w:pos="3360"/>
        <w:tab w:val="left" w:pos="3840"/>
        <w:tab w:val="left" w:pos="4320"/>
      </w:tabs>
      <w:spacing w:before="120" w:after="0"/>
    </w:pPr>
    <w:rPr>
      <w:rFonts w:ascii="Meiryo UI" w:hAnsi="Meiryo UI"/>
      <w:spacing w:val="4"/>
      <w:szCs w:val="20"/>
    </w:rPr>
  </w:style>
  <w:style w:type="character" w:customStyle="1" w:styleId="afff9">
    <w:name w:val="マクロ文字列 (文字)"/>
    <w:basedOn w:val="a3"/>
    <w:link w:val="afff8"/>
    <w:uiPriority w:val="99"/>
    <w:semiHidden/>
    <w:rsid w:val="00995831"/>
    <w:rPr>
      <w:rFonts w:ascii="Meiryo UI" w:hAnsi="Meiryo UI"/>
      <w:spacing w:val="4"/>
      <w:szCs w:val="20"/>
    </w:rPr>
  </w:style>
  <w:style w:type="table" w:styleId="82">
    <w:name w:val="Medium Grid 1"/>
    <w:basedOn w:val="a4"/>
    <w:uiPriority w:val="67"/>
    <w:semiHidden/>
    <w:unhideWhenUsed/>
    <w:rsid w:val="00995831"/>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83">
    <w:name w:val="Medium Grid 1 Accent 1"/>
    <w:basedOn w:val="a4"/>
    <w:uiPriority w:val="67"/>
    <w:semiHidden/>
    <w:unhideWhenUsed/>
    <w:rsid w:val="00995831"/>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84">
    <w:name w:val="Medium Grid 1 Accent 2"/>
    <w:basedOn w:val="a4"/>
    <w:uiPriority w:val="67"/>
    <w:semiHidden/>
    <w:unhideWhenUsed/>
    <w:rsid w:val="00995831"/>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85">
    <w:name w:val="Medium Grid 1 Accent 3"/>
    <w:basedOn w:val="a4"/>
    <w:uiPriority w:val="67"/>
    <w:semiHidden/>
    <w:unhideWhenUsed/>
    <w:rsid w:val="00995831"/>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86">
    <w:name w:val="Medium Grid 1 Accent 4"/>
    <w:basedOn w:val="a4"/>
    <w:uiPriority w:val="67"/>
    <w:semiHidden/>
    <w:unhideWhenUsed/>
    <w:rsid w:val="00995831"/>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87">
    <w:name w:val="Medium Grid 1 Accent 5"/>
    <w:basedOn w:val="a4"/>
    <w:uiPriority w:val="67"/>
    <w:semiHidden/>
    <w:unhideWhenUsed/>
    <w:rsid w:val="00995831"/>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88">
    <w:name w:val="Medium Grid 1 Accent 6"/>
    <w:basedOn w:val="a4"/>
    <w:uiPriority w:val="67"/>
    <w:semiHidden/>
    <w:unhideWhenUsed/>
    <w:rsid w:val="00995831"/>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92">
    <w:name w:val="Medium Grid 2"/>
    <w:basedOn w:val="a4"/>
    <w:uiPriority w:val="68"/>
    <w:semiHidden/>
    <w:unhideWhenUsed/>
    <w:rsid w:val="00995831"/>
    <w:pPr>
      <w:spacing w:after="0" w:line="240" w:lineRule="auto"/>
    </w:pPr>
    <w:rPr>
      <w:rFonts w:eastAsiaTheme="majorEastAsia"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93">
    <w:name w:val="Medium Grid 2 Accent 1"/>
    <w:basedOn w:val="a4"/>
    <w:uiPriority w:val="68"/>
    <w:semiHidden/>
    <w:unhideWhenUsed/>
    <w:rsid w:val="00995831"/>
    <w:pPr>
      <w:spacing w:after="0" w:line="240" w:lineRule="auto"/>
    </w:pPr>
    <w:rPr>
      <w:rFonts w:eastAsiaTheme="majorEastAsia"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94">
    <w:name w:val="Medium Grid 2 Accent 2"/>
    <w:basedOn w:val="a4"/>
    <w:uiPriority w:val="68"/>
    <w:semiHidden/>
    <w:unhideWhenUsed/>
    <w:rsid w:val="00995831"/>
    <w:pPr>
      <w:spacing w:after="0" w:line="240" w:lineRule="auto"/>
    </w:pPr>
    <w:rPr>
      <w:rFonts w:eastAsiaTheme="majorEastAsia"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95">
    <w:name w:val="Medium Grid 2 Accent 3"/>
    <w:basedOn w:val="a4"/>
    <w:uiPriority w:val="68"/>
    <w:semiHidden/>
    <w:unhideWhenUsed/>
    <w:rsid w:val="00995831"/>
    <w:pPr>
      <w:spacing w:after="0" w:line="240" w:lineRule="auto"/>
    </w:pPr>
    <w:rPr>
      <w:rFonts w:eastAsiaTheme="majorEastAsia"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96">
    <w:name w:val="Medium Grid 2 Accent 4"/>
    <w:basedOn w:val="a4"/>
    <w:uiPriority w:val="68"/>
    <w:semiHidden/>
    <w:unhideWhenUsed/>
    <w:rsid w:val="00995831"/>
    <w:pPr>
      <w:spacing w:after="0" w:line="240" w:lineRule="auto"/>
    </w:pPr>
    <w:rPr>
      <w:rFonts w:eastAsiaTheme="majorEastAsia"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97">
    <w:name w:val="Medium Grid 2 Accent 5"/>
    <w:basedOn w:val="a4"/>
    <w:uiPriority w:val="68"/>
    <w:semiHidden/>
    <w:unhideWhenUsed/>
    <w:rsid w:val="00995831"/>
    <w:pPr>
      <w:spacing w:after="0" w:line="240" w:lineRule="auto"/>
    </w:pPr>
    <w:rPr>
      <w:rFonts w:eastAsiaTheme="majorEastAsia"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98">
    <w:name w:val="Medium Grid 2 Accent 6"/>
    <w:basedOn w:val="a4"/>
    <w:uiPriority w:val="68"/>
    <w:semiHidden/>
    <w:unhideWhenUsed/>
    <w:rsid w:val="00995831"/>
    <w:pPr>
      <w:spacing w:after="0" w:line="240" w:lineRule="auto"/>
    </w:pPr>
    <w:rPr>
      <w:rFonts w:eastAsiaTheme="majorEastAsia"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100">
    <w:name w:val="Medium Grid 3"/>
    <w:basedOn w:val="a4"/>
    <w:uiPriority w:val="69"/>
    <w:semiHidden/>
    <w:unhideWhenUsed/>
    <w:rsid w:val="00995831"/>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101">
    <w:name w:val="Medium Grid 3 Accent 1"/>
    <w:basedOn w:val="a4"/>
    <w:uiPriority w:val="69"/>
    <w:semiHidden/>
    <w:unhideWhenUsed/>
    <w:rsid w:val="00995831"/>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102">
    <w:name w:val="Medium Grid 3 Accent 2"/>
    <w:basedOn w:val="a4"/>
    <w:uiPriority w:val="69"/>
    <w:semiHidden/>
    <w:unhideWhenUsed/>
    <w:rsid w:val="00995831"/>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103">
    <w:name w:val="Medium Grid 3 Accent 3"/>
    <w:basedOn w:val="a4"/>
    <w:uiPriority w:val="69"/>
    <w:semiHidden/>
    <w:unhideWhenUsed/>
    <w:rsid w:val="00995831"/>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104">
    <w:name w:val="Medium Grid 3 Accent 4"/>
    <w:basedOn w:val="a4"/>
    <w:uiPriority w:val="69"/>
    <w:semiHidden/>
    <w:unhideWhenUsed/>
    <w:rsid w:val="00995831"/>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105">
    <w:name w:val="Medium Grid 3 Accent 5"/>
    <w:basedOn w:val="a4"/>
    <w:uiPriority w:val="69"/>
    <w:semiHidden/>
    <w:unhideWhenUsed/>
    <w:rsid w:val="00995831"/>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106">
    <w:name w:val="Medium Grid 3 Accent 6"/>
    <w:basedOn w:val="a4"/>
    <w:uiPriority w:val="69"/>
    <w:semiHidden/>
    <w:unhideWhenUsed/>
    <w:rsid w:val="00995831"/>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64">
    <w:name w:val="Medium List 1"/>
    <w:basedOn w:val="a4"/>
    <w:uiPriority w:val="65"/>
    <w:semiHidden/>
    <w:unhideWhenUsed/>
    <w:rsid w:val="00995831"/>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65">
    <w:name w:val="Medium List 1 Accent 1"/>
    <w:basedOn w:val="a4"/>
    <w:uiPriority w:val="65"/>
    <w:semiHidden/>
    <w:unhideWhenUsed/>
    <w:rsid w:val="00995831"/>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66">
    <w:name w:val="Medium List 1 Accent 2"/>
    <w:basedOn w:val="a4"/>
    <w:uiPriority w:val="65"/>
    <w:semiHidden/>
    <w:unhideWhenUsed/>
    <w:rsid w:val="00995831"/>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67">
    <w:name w:val="Medium List 1 Accent 3"/>
    <w:basedOn w:val="a4"/>
    <w:uiPriority w:val="65"/>
    <w:semiHidden/>
    <w:unhideWhenUsed/>
    <w:rsid w:val="00995831"/>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68">
    <w:name w:val="Medium List 1 Accent 4"/>
    <w:basedOn w:val="a4"/>
    <w:uiPriority w:val="65"/>
    <w:semiHidden/>
    <w:unhideWhenUsed/>
    <w:rsid w:val="00995831"/>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69">
    <w:name w:val="Medium List 1 Accent 5"/>
    <w:basedOn w:val="a4"/>
    <w:uiPriority w:val="65"/>
    <w:semiHidden/>
    <w:unhideWhenUsed/>
    <w:rsid w:val="00995831"/>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6a">
    <w:name w:val="Medium List 1 Accent 6"/>
    <w:basedOn w:val="a4"/>
    <w:uiPriority w:val="65"/>
    <w:semiHidden/>
    <w:unhideWhenUsed/>
    <w:rsid w:val="00995831"/>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74">
    <w:name w:val="Medium List 2"/>
    <w:basedOn w:val="a4"/>
    <w:uiPriority w:val="66"/>
    <w:semiHidden/>
    <w:unhideWhenUsed/>
    <w:rsid w:val="00995831"/>
    <w:pPr>
      <w:spacing w:after="0" w:line="240" w:lineRule="auto"/>
    </w:pPr>
    <w:rPr>
      <w:rFonts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75">
    <w:name w:val="Medium List 2 Accent 1"/>
    <w:basedOn w:val="a4"/>
    <w:uiPriority w:val="66"/>
    <w:semiHidden/>
    <w:unhideWhenUsed/>
    <w:rsid w:val="00995831"/>
    <w:pPr>
      <w:spacing w:after="0" w:line="240" w:lineRule="auto"/>
    </w:pPr>
    <w:rPr>
      <w:rFonts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76">
    <w:name w:val="Medium List 2 Accent 2"/>
    <w:basedOn w:val="a4"/>
    <w:uiPriority w:val="66"/>
    <w:semiHidden/>
    <w:unhideWhenUsed/>
    <w:rsid w:val="00995831"/>
    <w:pPr>
      <w:spacing w:after="0" w:line="240" w:lineRule="auto"/>
    </w:pPr>
    <w:rPr>
      <w:rFonts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77">
    <w:name w:val="Medium List 2 Accent 3"/>
    <w:basedOn w:val="a4"/>
    <w:uiPriority w:val="66"/>
    <w:semiHidden/>
    <w:unhideWhenUsed/>
    <w:rsid w:val="00995831"/>
    <w:pPr>
      <w:spacing w:after="0" w:line="240" w:lineRule="auto"/>
    </w:pPr>
    <w:rPr>
      <w:rFonts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78">
    <w:name w:val="Medium List 2 Accent 4"/>
    <w:basedOn w:val="a4"/>
    <w:uiPriority w:val="66"/>
    <w:semiHidden/>
    <w:unhideWhenUsed/>
    <w:rsid w:val="00995831"/>
    <w:pPr>
      <w:spacing w:after="0" w:line="240" w:lineRule="auto"/>
    </w:pPr>
    <w:rPr>
      <w:rFonts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79">
    <w:name w:val="Medium List 2 Accent 5"/>
    <w:basedOn w:val="a4"/>
    <w:uiPriority w:val="66"/>
    <w:semiHidden/>
    <w:unhideWhenUsed/>
    <w:rsid w:val="00995831"/>
    <w:pPr>
      <w:spacing w:after="0" w:line="240" w:lineRule="auto"/>
    </w:pPr>
    <w:rPr>
      <w:rFonts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7a">
    <w:name w:val="Medium List 2 Accent 6"/>
    <w:basedOn w:val="a4"/>
    <w:uiPriority w:val="66"/>
    <w:semiHidden/>
    <w:unhideWhenUsed/>
    <w:rsid w:val="00995831"/>
    <w:pPr>
      <w:spacing w:after="0" w:line="240" w:lineRule="auto"/>
    </w:pPr>
    <w:rPr>
      <w:rFonts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48">
    <w:name w:val="Medium Shading 1"/>
    <w:basedOn w:val="a4"/>
    <w:uiPriority w:val="63"/>
    <w:semiHidden/>
    <w:unhideWhenUsed/>
    <w:rsid w:val="00995831"/>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49">
    <w:name w:val="Medium Shading 1 Accent 1"/>
    <w:basedOn w:val="a4"/>
    <w:uiPriority w:val="63"/>
    <w:semiHidden/>
    <w:unhideWhenUsed/>
    <w:rsid w:val="00995831"/>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4a">
    <w:name w:val="Medium Shading 1 Accent 2"/>
    <w:basedOn w:val="a4"/>
    <w:uiPriority w:val="63"/>
    <w:semiHidden/>
    <w:unhideWhenUsed/>
    <w:rsid w:val="00995831"/>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4b">
    <w:name w:val="Medium Shading 1 Accent 3"/>
    <w:basedOn w:val="a4"/>
    <w:uiPriority w:val="63"/>
    <w:semiHidden/>
    <w:unhideWhenUsed/>
    <w:rsid w:val="00995831"/>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4c">
    <w:name w:val="Medium Shading 1 Accent 4"/>
    <w:basedOn w:val="a4"/>
    <w:uiPriority w:val="63"/>
    <w:semiHidden/>
    <w:unhideWhenUsed/>
    <w:rsid w:val="00995831"/>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4d">
    <w:name w:val="Medium Shading 1 Accent 5"/>
    <w:basedOn w:val="a4"/>
    <w:uiPriority w:val="63"/>
    <w:semiHidden/>
    <w:unhideWhenUsed/>
    <w:rsid w:val="00995831"/>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4e">
    <w:name w:val="Medium Shading 1 Accent 6"/>
    <w:basedOn w:val="a4"/>
    <w:uiPriority w:val="63"/>
    <w:semiHidden/>
    <w:unhideWhenUsed/>
    <w:rsid w:val="00995831"/>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58">
    <w:name w:val="Medium Shading 2"/>
    <w:basedOn w:val="a4"/>
    <w:uiPriority w:val="64"/>
    <w:semiHidden/>
    <w:unhideWhenUsed/>
    <w:rsid w:val="00995831"/>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59">
    <w:name w:val="Medium Shading 2 Accent 1"/>
    <w:basedOn w:val="a4"/>
    <w:uiPriority w:val="64"/>
    <w:semiHidden/>
    <w:unhideWhenUsed/>
    <w:rsid w:val="00995831"/>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5a">
    <w:name w:val="Medium Shading 2 Accent 2"/>
    <w:basedOn w:val="a4"/>
    <w:uiPriority w:val="64"/>
    <w:semiHidden/>
    <w:unhideWhenUsed/>
    <w:rsid w:val="00995831"/>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5b">
    <w:name w:val="Medium Shading 2 Accent 3"/>
    <w:basedOn w:val="a4"/>
    <w:uiPriority w:val="64"/>
    <w:semiHidden/>
    <w:unhideWhenUsed/>
    <w:rsid w:val="00995831"/>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5c">
    <w:name w:val="Medium Shading 2 Accent 4"/>
    <w:basedOn w:val="a4"/>
    <w:uiPriority w:val="64"/>
    <w:semiHidden/>
    <w:unhideWhenUsed/>
    <w:rsid w:val="00995831"/>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5d">
    <w:name w:val="Medium Shading 2 Accent 5"/>
    <w:basedOn w:val="a4"/>
    <w:uiPriority w:val="64"/>
    <w:semiHidden/>
    <w:unhideWhenUsed/>
    <w:rsid w:val="00995831"/>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5e">
    <w:name w:val="Medium Shading 2 Accent 6"/>
    <w:basedOn w:val="a4"/>
    <w:uiPriority w:val="64"/>
    <w:semiHidden/>
    <w:unhideWhenUsed/>
    <w:rsid w:val="00995831"/>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character" w:styleId="afffa">
    <w:name w:val="Mention"/>
    <w:basedOn w:val="a3"/>
    <w:uiPriority w:val="99"/>
    <w:semiHidden/>
    <w:unhideWhenUsed/>
    <w:rsid w:val="00995831"/>
    <w:rPr>
      <w:rFonts w:ascii="Meiryo UI" w:eastAsia="Meiryo UI" w:hAnsi="Meiryo UI"/>
      <w:color w:val="2B579A"/>
      <w:sz w:val="22"/>
      <w:shd w:val="clear" w:color="auto" w:fill="E6E6E6"/>
    </w:rPr>
  </w:style>
  <w:style w:type="paragraph" w:styleId="afffb">
    <w:name w:val="Message Header"/>
    <w:basedOn w:val="a2"/>
    <w:link w:val="afffc"/>
    <w:uiPriority w:val="99"/>
    <w:semiHidden/>
    <w:unhideWhenUsed/>
    <w:rsid w:val="00995831"/>
    <w:pPr>
      <w:pBdr>
        <w:top w:val="single" w:sz="6" w:space="1" w:color="auto"/>
        <w:left w:val="single" w:sz="6" w:space="1" w:color="auto"/>
        <w:bottom w:val="single" w:sz="6" w:space="1" w:color="auto"/>
        <w:right w:val="single" w:sz="6" w:space="1" w:color="auto"/>
      </w:pBdr>
      <w:shd w:val="pct20" w:color="auto" w:fill="auto"/>
      <w:spacing w:before="0" w:after="0" w:line="240" w:lineRule="auto"/>
      <w:ind w:left="1134" w:hanging="1134"/>
    </w:pPr>
    <w:rPr>
      <w:rFonts w:cstheme="majorBidi"/>
      <w:sz w:val="24"/>
      <w:szCs w:val="24"/>
    </w:rPr>
  </w:style>
  <w:style w:type="character" w:customStyle="1" w:styleId="afffc">
    <w:name w:val="メッセージ見出し (文字)"/>
    <w:basedOn w:val="a3"/>
    <w:link w:val="afffb"/>
    <w:uiPriority w:val="99"/>
    <w:semiHidden/>
    <w:rsid w:val="00995831"/>
    <w:rPr>
      <w:rFonts w:ascii="Meiryo UI" w:eastAsia="Meiryo UI" w:hAnsi="Meiryo UI" w:cstheme="majorBidi"/>
      <w:spacing w:val="4"/>
      <w:sz w:val="24"/>
      <w:szCs w:val="24"/>
      <w:shd w:val="pct20" w:color="auto" w:fill="auto"/>
    </w:rPr>
  </w:style>
  <w:style w:type="paragraph" w:styleId="Web">
    <w:name w:val="Normal (Web)"/>
    <w:basedOn w:val="a2"/>
    <w:uiPriority w:val="99"/>
    <w:semiHidden/>
    <w:unhideWhenUsed/>
    <w:rsid w:val="00995831"/>
    <w:rPr>
      <w:rFonts w:cs="Times New Roman"/>
      <w:sz w:val="24"/>
      <w:szCs w:val="24"/>
    </w:rPr>
  </w:style>
  <w:style w:type="paragraph" w:styleId="afffd">
    <w:name w:val="Note Heading"/>
    <w:basedOn w:val="a2"/>
    <w:next w:val="a2"/>
    <w:link w:val="afffe"/>
    <w:uiPriority w:val="99"/>
    <w:semiHidden/>
    <w:unhideWhenUsed/>
    <w:rsid w:val="00995831"/>
    <w:pPr>
      <w:spacing w:before="0" w:after="0" w:line="240" w:lineRule="auto"/>
    </w:pPr>
  </w:style>
  <w:style w:type="character" w:customStyle="1" w:styleId="afffe">
    <w:name w:val="記 (文字)"/>
    <w:basedOn w:val="a3"/>
    <w:link w:val="afffd"/>
    <w:uiPriority w:val="99"/>
    <w:semiHidden/>
    <w:rsid w:val="00995831"/>
    <w:rPr>
      <w:rFonts w:ascii="Meiryo UI" w:eastAsia="Meiryo UI" w:hAnsi="Meiryo UI"/>
      <w:spacing w:val="4"/>
      <w:szCs w:val="20"/>
    </w:rPr>
  </w:style>
  <w:style w:type="character" w:styleId="affff">
    <w:name w:val="page number"/>
    <w:basedOn w:val="a3"/>
    <w:uiPriority w:val="99"/>
    <w:semiHidden/>
    <w:unhideWhenUsed/>
    <w:rsid w:val="00995831"/>
    <w:rPr>
      <w:rFonts w:ascii="Meiryo UI" w:eastAsia="Meiryo UI" w:hAnsi="Meiryo UI"/>
      <w:sz w:val="22"/>
    </w:rPr>
  </w:style>
  <w:style w:type="table" w:styleId="1f">
    <w:name w:val="Plain Table 1"/>
    <w:basedOn w:val="a4"/>
    <w:uiPriority w:val="41"/>
    <w:rsid w:val="00995831"/>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2f9">
    <w:name w:val="Plain Table 2"/>
    <w:basedOn w:val="a4"/>
    <w:uiPriority w:val="42"/>
    <w:rsid w:val="00995831"/>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3f3">
    <w:name w:val="Plain Table 3"/>
    <w:basedOn w:val="a4"/>
    <w:uiPriority w:val="43"/>
    <w:rsid w:val="00995831"/>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4f">
    <w:name w:val="Plain Table 4"/>
    <w:basedOn w:val="a4"/>
    <w:uiPriority w:val="44"/>
    <w:rsid w:val="00995831"/>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5f">
    <w:name w:val="Plain Table 5"/>
    <w:basedOn w:val="a4"/>
    <w:uiPriority w:val="45"/>
    <w:rsid w:val="00995831"/>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affff0">
    <w:name w:val="Plain Text"/>
    <w:basedOn w:val="a2"/>
    <w:link w:val="affff1"/>
    <w:uiPriority w:val="99"/>
    <w:semiHidden/>
    <w:unhideWhenUsed/>
    <w:rsid w:val="00995831"/>
    <w:pPr>
      <w:spacing w:before="0" w:after="0" w:line="240" w:lineRule="auto"/>
    </w:pPr>
    <w:rPr>
      <w:szCs w:val="21"/>
    </w:rPr>
  </w:style>
  <w:style w:type="character" w:customStyle="1" w:styleId="affff1">
    <w:name w:val="書式なし (文字)"/>
    <w:basedOn w:val="a3"/>
    <w:link w:val="affff0"/>
    <w:uiPriority w:val="99"/>
    <w:semiHidden/>
    <w:rsid w:val="00995831"/>
    <w:rPr>
      <w:rFonts w:ascii="Meiryo UI" w:eastAsia="Meiryo UI" w:hAnsi="Meiryo UI"/>
      <w:spacing w:val="4"/>
      <w:szCs w:val="21"/>
    </w:rPr>
  </w:style>
  <w:style w:type="paragraph" w:styleId="affff2">
    <w:name w:val="Quote"/>
    <w:basedOn w:val="a2"/>
    <w:next w:val="a2"/>
    <w:link w:val="affff3"/>
    <w:uiPriority w:val="29"/>
    <w:semiHidden/>
    <w:unhideWhenUsed/>
    <w:qFormat/>
    <w:rsid w:val="00995831"/>
    <w:pPr>
      <w:spacing w:before="200" w:after="160"/>
      <w:ind w:left="864" w:right="864"/>
      <w:jc w:val="center"/>
    </w:pPr>
    <w:rPr>
      <w:i/>
      <w:iCs/>
      <w:color w:val="404040" w:themeColor="text1" w:themeTint="BF"/>
    </w:rPr>
  </w:style>
  <w:style w:type="character" w:customStyle="1" w:styleId="affff3">
    <w:name w:val="引用文 (文字)"/>
    <w:basedOn w:val="a3"/>
    <w:link w:val="affff2"/>
    <w:uiPriority w:val="29"/>
    <w:semiHidden/>
    <w:rsid w:val="00995831"/>
    <w:rPr>
      <w:rFonts w:ascii="Meiryo UI" w:eastAsia="Meiryo UI" w:hAnsi="Meiryo UI"/>
      <w:i/>
      <w:iCs/>
      <w:color w:val="404040" w:themeColor="text1" w:themeTint="BF"/>
      <w:spacing w:val="4"/>
      <w:szCs w:val="20"/>
    </w:rPr>
  </w:style>
  <w:style w:type="paragraph" w:styleId="affff4">
    <w:name w:val="Salutation"/>
    <w:basedOn w:val="a2"/>
    <w:next w:val="a2"/>
    <w:link w:val="affff5"/>
    <w:uiPriority w:val="1"/>
    <w:semiHidden/>
    <w:unhideWhenUsed/>
    <w:qFormat/>
    <w:rsid w:val="00995831"/>
  </w:style>
  <w:style w:type="character" w:customStyle="1" w:styleId="affff5">
    <w:name w:val="挨拶文 (文字)"/>
    <w:basedOn w:val="a3"/>
    <w:link w:val="affff4"/>
    <w:uiPriority w:val="1"/>
    <w:semiHidden/>
    <w:rsid w:val="00995831"/>
    <w:rPr>
      <w:rFonts w:ascii="Meiryo UI" w:eastAsia="Meiryo UI" w:hAnsi="Meiryo UI"/>
      <w:spacing w:val="4"/>
      <w:szCs w:val="20"/>
    </w:rPr>
  </w:style>
  <w:style w:type="paragraph" w:styleId="affff6">
    <w:name w:val="Signature"/>
    <w:basedOn w:val="a2"/>
    <w:link w:val="affff7"/>
    <w:uiPriority w:val="1"/>
    <w:semiHidden/>
    <w:unhideWhenUsed/>
    <w:qFormat/>
    <w:rsid w:val="00995831"/>
    <w:pPr>
      <w:spacing w:before="0" w:after="0" w:line="240" w:lineRule="auto"/>
      <w:ind w:left="4252"/>
    </w:pPr>
  </w:style>
  <w:style w:type="character" w:customStyle="1" w:styleId="affff7">
    <w:name w:val="署名 (文字)"/>
    <w:basedOn w:val="a3"/>
    <w:link w:val="affff6"/>
    <w:uiPriority w:val="1"/>
    <w:semiHidden/>
    <w:rsid w:val="00995831"/>
    <w:rPr>
      <w:rFonts w:ascii="Meiryo UI" w:eastAsia="Meiryo UI" w:hAnsi="Meiryo UI"/>
      <w:spacing w:val="4"/>
      <w:szCs w:val="20"/>
    </w:rPr>
  </w:style>
  <w:style w:type="character" w:styleId="affff8">
    <w:name w:val="Smart Hyperlink"/>
    <w:basedOn w:val="a3"/>
    <w:uiPriority w:val="99"/>
    <w:semiHidden/>
    <w:unhideWhenUsed/>
    <w:rsid w:val="00995831"/>
    <w:rPr>
      <w:rFonts w:ascii="Meiryo UI" w:eastAsia="Meiryo UI" w:hAnsi="Meiryo UI"/>
      <w:sz w:val="22"/>
      <w:u w:val="dotted"/>
    </w:rPr>
  </w:style>
  <w:style w:type="character" w:styleId="affff9">
    <w:name w:val="Strong"/>
    <w:basedOn w:val="a3"/>
    <w:uiPriority w:val="22"/>
    <w:semiHidden/>
    <w:unhideWhenUsed/>
    <w:qFormat/>
    <w:rsid w:val="00995831"/>
    <w:rPr>
      <w:rFonts w:ascii="Meiryo UI" w:eastAsia="Meiryo UI" w:hAnsi="Meiryo UI"/>
      <w:b/>
      <w:bCs/>
      <w:sz w:val="22"/>
    </w:rPr>
  </w:style>
  <w:style w:type="paragraph" w:styleId="affffa">
    <w:name w:val="Subtitle"/>
    <w:basedOn w:val="a2"/>
    <w:next w:val="a2"/>
    <w:link w:val="affffb"/>
    <w:uiPriority w:val="11"/>
    <w:semiHidden/>
    <w:unhideWhenUsed/>
    <w:qFormat/>
    <w:rsid w:val="00995831"/>
    <w:pPr>
      <w:numPr>
        <w:ilvl w:val="1"/>
      </w:numPr>
      <w:spacing w:after="160"/>
    </w:pPr>
    <w:rPr>
      <w:color w:val="5A5A5A" w:themeColor="text1" w:themeTint="A5"/>
      <w:spacing w:val="15"/>
      <w:szCs w:val="22"/>
    </w:rPr>
  </w:style>
  <w:style w:type="character" w:customStyle="1" w:styleId="affffb">
    <w:name w:val="副題 (文字)"/>
    <w:basedOn w:val="a3"/>
    <w:link w:val="affffa"/>
    <w:uiPriority w:val="11"/>
    <w:semiHidden/>
    <w:rsid w:val="00995831"/>
    <w:rPr>
      <w:rFonts w:ascii="Meiryo UI" w:eastAsia="Meiryo UI" w:hAnsi="Meiryo UI"/>
      <w:color w:val="5A5A5A" w:themeColor="text1" w:themeTint="A5"/>
      <w:spacing w:val="15"/>
    </w:rPr>
  </w:style>
  <w:style w:type="character" w:styleId="affffc">
    <w:name w:val="Subtle Emphasis"/>
    <w:basedOn w:val="a3"/>
    <w:uiPriority w:val="19"/>
    <w:semiHidden/>
    <w:unhideWhenUsed/>
    <w:qFormat/>
    <w:rsid w:val="00995831"/>
    <w:rPr>
      <w:rFonts w:ascii="Meiryo UI" w:eastAsia="Meiryo UI" w:hAnsi="Meiryo UI"/>
      <w:i/>
      <w:iCs/>
      <w:color w:val="404040" w:themeColor="text1" w:themeTint="BF"/>
      <w:sz w:val="22"/>
    </w:rPr>
  </w:style>
  <w:style w:type="character" w:styleId="affffd">
    <w:name w:val="Subtle Reference"/>
    <w:basedOn w:val="a3"/>
    <w:uiPriority w:val="31"/>
    <w:semiHidden/>
    <w:unhideWhenUsed/>
    <w:qFormat/>
    <w:rsid w:val="00995831"/>
    <w:rPr>
      <w:rFonts w:ascii="Meiryo UI" w:eastAsia="Meiryo UI" w:hAnsi="Meiryo UI"/>
      <w:smallCaps/>
      <w:color w:val="5A5A5A" w:themeColor="text1" w:themeTint="A5"/>
      <w:sz w:val="22"/>
    </w:rPr>
  </w:style>
  <w:style w:type="table" w:styleId="3-D1">
    <w:name w:val="Table 3D effects 1"/>
    <w:basedOn w:val="a4"/>
    <w:uiPriority w:val="99"/>
    <w:semiHidden/>
    <w:unhideWhenUsed/>
    <w:rsid w:val="00995831"/>
    <w:pPr>
      <w:spacing w:before="120"/>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3-D2">
    <w:name w:val="Table 3D effects 2"/>
    <w:basedOn w:val="a4"/>
    <w:uiPriority w:val="99"/>
    <w:semiHidden/>
    <w:unhideWhenUsed/>
    <w:rsid w:val="00995831"/>
    <w:pPr>
      <w:spacing w:before="120"/>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D3">
    <w:name w:val="Table 3D effects 3"/>
    <w:basedOn w:val="a4"/>
    <w:uiPriority w:val="99"/>
    <w:semiHidden/>
    <w:unhideWhenUsed/>
    <w:rsid w:val="00995831"/>
    <w:pPr>
      <w:spacing w:before="120"/>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0">
    <w:name w:val="Table Classic 1"/>
    <w:basedOn w:val="a4"/>
    <w:uiPriority w:val="99"/>
    <w:semiHidden/>
    <w:unhideWhenUsed/>
    <w:rsid w:val="00995831"/>
    <w:pPr>
      <w:spacing w:before="120"/>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a">
    <w:name w:val="Table Classic 2"/>
    <w:basedOn w:val="a4"/>
    <w:uiPriority w:val="99"/>
    <w:semiHidden/>
    <w:unhideWhenUsed/>
    <w:rsid w:val="00995831"/>
    <w:pPr>
      <w:spacing w:before="120"/>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f4">
    <w:name w:val="Table Classic 3"/>
    <w:basedOn w:val="a4"/>
    <w:uiPriority w:val="99"/>
    <w:semiHidden/>
    <w:unhideWhenUsed/>
    <w:rsid w:val="00995831"/>
    <w:pPr>
      <w:spacing w:before="120"/>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f0">
    <w:name w:val="Table Classic 4"/>
    <w:basedOn w:val="a4"/>
    <w:uiPriority w:val="99"/>
    <w:semiHidden/>
    <w:unhideWhenUsed/>
    <w:rsid w:val="00995831"/>
    <w:pPr>
      <w:spacing w:before="120"/>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f1">
    <w:name w:val="Table Colorful 1"/>
    <w:basedOn w:val="a4"/>
    <w:uiPriority w:val="99"/>
    <w:semiHidden/>
    <w:unhideWhenUsed/>
    <w:rsid w:val="00995831"/>
    <w:pPr>
      <w:spacing w:before="120"/>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b">
    <w:name w:val="Table Colorful 2"/>
    <w:basedOn w:val="a4"/>
    <w:uiPriority w:val="99"/>
    <w:semiHidden/>
    <w:unhideWhenUsed/>
    <w:rsid w:val="00995831"/>
    <w:pPr>
      <w:spacing w:before="120"/>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5">
    <w:name w:val="Table Colorful 3"/>
    <w:basedOn w:val="a4"/>
    <w:uiPriority w:val="99"/>
    <w:semiHidden/>
    <w:unhideWhenUsed/>
    <w:rsid w:val="00995831"/>
    <w:pPr>
      <w:spacing w:before="120"/>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1f2">
    <w:name w:val="Table Columns 1"/>
    <w:basedOn w:val="a4"/>
    <w:uiPriority w:val="99"/>
    <w:semiHidden/>
    <w:unhideWhenUsed/>
    <w:rsid w:val="00995831"/>
    <w:pPr>
      <w:spacing w:before="120"/>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c">
    <w:name w:val="Table Columns 2"/>
    <w:basedOn w:val="a4"/>
    <w:uiPriority w:val="99"/>
    <w:semiHidden/>
    <w:unhideWhenUsed/>
    <w:rsid w:val="00995831"/>
    <w:pPr>
      <w:spacing w:before="120"/>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6">
    <w:name w:val="Table Columns 3"/>
    <w:basedOn w:val="a4"/>
    <w:uiPriority w:val="99"/>
    <w:semiHidden/>
    <w:unhideWhenUsed/>
    <w:rsid w:val="00995831"/>
    <w:pPr>
      <w:spacing w:before="120"/>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f1">
    <w:name w:val="Table Columns 4"/>
    <w:basedOn w:val="a4"/>
    <w:uiPriority w:val="99"/>
    <w:semiHidden/>
    <w:unhideWhenUsed/>
    <w:rsid w:val="00995831"/>
    <w:pPr>
      <w:spacing w:before="120"/>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f0">
    <w:name w:val="Table Columns 5"/>
    <w:basedOn w:val="a4"/>
    <w:uiPriority w:val="99"/>
    <w:semiHidden/>
    <w:unhideWhenUsed/>
    <w:rsid w:val="00995831"/>
    <w:pPr>
      <w:spacing w:before="120"/>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affffe">
    <w:name w:val="Table Contemporary"/>
    <w:basedOn w:val="a4"/>
    <w:uiPriority w:val="99"/>
    <w:semiHidden/>
    <w:unhideWhenUsed/>
    <w:rsid w:val="00995831"/>
    <w:pPr>
      <w:spacing w:before="120"/>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
    <w:name w:val="Table Elegant"/>
    <w:basedOn w:val="a4"/>
    <w:uiPriority w:val="99"/>
    <w:semiHidden/>
    <w:unhideWhenUsed/>
    <w:rsid w:val="00995831"/>
    <w:pPr>
      <w:spacing w:before="120"/>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f3">
    <w:name w:val="Table Grid 1"/>
    <w:basedOn w:val="a4"/>
    <w:uiPriority w:val="99"/>
    <w:semiHidden/>
    <w:unhideWhenUsed/>
    <w:rsid w:val="00995831"/>
    <w:pPr>
      <w:spacing w:before="120"/>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d">
    <w:name w:val="Table Grid 2"/>
    <w:basedOn w:val="a4"/>
    <w:uiPriority w:val="99"/>
    <w:semiHidden/>
    <w:unhideWhenUsed/>
    <w:rsid w:val="00995831"/>
    <w:pPr>
      <w:spacing w:before="120"/>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f7">
    <w:name w:val="Table Grid 3"/>
    <w:basedOn w:val="a4"/>
    <w:uiPriority w:val="99"/>
    <w:semiHidden/>
    <w:unhideWhenUsed/>
    <w:rsid w:val="00995831"/>
    <w:pPr>
      <w:spacing w:before="120"/>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f2">
    <w:name w:val="Table Grid 4"/>
    <w:basedOn w:val="a4"/>
    <w:uiPriority w:val="99"/>
    <w:semiHidden/>
    <w:unhideWhenUsed/>
    <w:rsid w:val="00995831"/>
    <w:pPr>
      <w:spacing w:before="120"/>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f1">
    <w:name w:val="Table Grid 5"/>
    <w:basedOn w:val="a4"/>
    <w:uiPriority w:val="99"/>
    <w:semiHidden/>
    <w:unhideWhenUsed/>
    <w:rsid w:val="00995831"/>
    <w:pPr>
      <w:spacing w:before="12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b">
    <w:name w:val="Table Grid 6"/>
    <w:basedOn w:val="a4"/>
    <w:uiPriority w:val="99"/>
    <w:semiHidden/>
    <w:unhideWhenUsed/>
    <w:rsid w:val="00995831"/>
    <w:pPr>
      <w:spacing w:before="120"/>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b">
    <w:name w:val="Table Grid 7"/>
    <w:basedOn w:val="a4"/>
    <w:uiPriority w:val="99"/>
    <w:semiHidden/>
    <w:unhideWhenUsed/>
    <w:rsid w:val="00995831"/>
    <w:pPr>
      <w:spacing w:before="120"/>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9">
    <w:name w:val="Table Grid 8"/>
    <w:basedOn w:val="a4"/>
    <w:uiPriority w:val="99"/>
    <w:semiHidden/>
    <w:unhideWhenUsed/>
    <w:rsid w:val="00995831"/>
    <w:pPr>
      <w:spacing w:before="120"/>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0">
    <w:name w:val="Grid Table Light"/>
    <w:basedOn w:val="a4"/>
    <w:uiPriority w:val="40"/>
    <w:rsid w:val="0099583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1f4">
    <w:name w:val="Table List 1"/>
    <w:basedOn w:val="a4"/>
    <w:uiPriority w:val="99"/>
    <w:semiHidden/>
    <w:unhideWhenUsed/>
    <w:rsid w:val="00995831"/>
    <w:pPr>
      <w:spacing w:before="120"/>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e">
    <w:name w:val="Table List 2"/>
    <w:basedOn w:val="a4"/>
    <w:uiPriority w:val="99"/>
    <w:semiHidden/>
    <w:unhideWhenUsed/>
    <w:rsid w:val="00995831"/>
    <w:pPr>
      <w:spacing w:before="120"/>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8">
    <w:name w:val="Table List 3"/>
    <w:basedOn w:val="a4"/>
    <w:uiPriority w:val="99"/>
    <w:semiHidden/>
    <w:unhideWhenUsed/>
    <w:rsid w:val="00995831"/>
    <w:pPr>
      <w:spacing w:before="120"/>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f3">
    <w:name w:val="Table List 4"/>
    <w:basedOn w:val="a4"/>
    <w:uiPriority w:val="99"/>
    <w:semiHidden/>
    <w:unhideWhenUsed/>
    <w:rsid w:val="00995831"/>
    <w:pPr>
      <w:spacing w:before="120"/>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f2">
    <w:name w:val="Table List 5"/>
    <w:basedOn w:val="a4"/>
    <w:uiPriority w:val="99"/>
    <w:semiHidden/>
    <w:unhideWhenUsed/>
    <w:rsid w:val="00995831"/>
    <w:pPr>
      <w:spacing w:before="120"/>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c">
    <w:name w:val="Table List 6"/>
    <w:basedOn w:val="a4"/>
    <w:uiPriority w:val="99"/>
    <w:semiHidden/>
    <w:unhideWhenUsed/>
    <w:rsid w:val="00995831"/>
    <w:pPr>
      <w:spacing w:before="120"/>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c">
    <w:name w:val="Table List 7"/>
    <w:basedOn w:val="a4"/>
    <w:uiPriority w:val="99"/>
    <w:semiHidden/>
    <w:unhideWhenUsed/>
    <w:rsid w:val="00995831"/>
    <w:pPr>
      <w:spacing w:before="120"/>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a">
    <w:name w:val="Table List 8"/>
    <w:basedOn w:val="a4"/>
    <w:uiPriority w:val="99"/>
    <w:semiHidden/>
    <w:unhideWhenUsed/>
    <w:rsid w:val="00995831"/>
    <w:pPr>
      <w:spacing w:before="120"/>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afffff1">
    <w:name w:val="table of authorities"/>
    <w:basedOn w:val="a2"/>
    <w:next w:val="a2"/>
    <w:uiPriority w:val="99"/>
    <w:semiHidden/>
    <w:unhideWhenUsed/>
    <w:rsid w:val="00995831"/>
    <w:pPr>
      <w:spacing w:after="0"/>
      <w:ind w:left="220" w:hanging="220"/>
    </w:pPr>
  </w:style>
  <w:style w:type="paragraph" w:styleId="afffff2">
    <w:name w:val="table of figures"/>
    <w:basedOn w:val="a2"/>
    <w:next w:val="a2"/>
    <w:uiPriority w:val="99"/>
    <w:semiHidden/>
    <w:unhideWhenUsed/>
    <w:rsid w:val="00995831"/>
    <w:pPr>
      <w:spacing w:after="0"/>
    </w:pPr>
  </w:style>
  <w:style w:type="table" w:styleId="afffff3">
    <w:name w:val="Table Professional"/>
    <w:basedOn w:val="a4"/>
    <w:uiPriority w:val="99"/>
    <w:semiHidden/>
    <w:unhideWhenUsed/>
    <w:rsid w:val="00995831"/>
    <w:pPr>
      <w:spacing w:before="120"/>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1f5">
    <w:name w:val="Table Simple 1"/>
    <w:basedOn w:val="a4"/>
    <w:uiPriority w:val="99"/>
    <w:semiHidden/>
    <w:unhideWhenUsed/>
    <w:rsid w:val="00995831"/>
    <w:pPr>
      <w:spacing w:before="120"/>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f">
    <w:name w:val="Table Simple 2"/>
    <w:basedOn w:val="a4"/>
    <w:uiPriority w:val="99"/>
    <w:semiHidden/>
    <w:unhideWhenUsed/>
    <w:rsid w:val="00995831"/>
    <w:pPr>
      <w:spacing w:before="120"/>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f9">
    <w:name w:val="Table Simple 3"/>
    <w:basedOn w:val="a4"/>
    <w:uiPriority w:val="99"/>
    <w:semiHidden/>
    <w:unhideWhenUsed/>
    <w:rsid w:val="00995831"/>
    <w:pPr>
      <w:spacing w:before="120"/>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f6">
    <w:name w:val="Table Subtle 1"/>
    <w:basedOn w:val="a4"/>
    <w:uiPriority w:val="99"/>
    <w:semiHidden/>
    <w:unhideWhenUsed/>
    <w:rsid w:val="00995831"/>
    <w:pPr>
      <w:spacing w:before="120"/>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f0">
    <w:name w:val="Table Subtle 2"/>
    <w:basedOn w:val="a4"/>
    <w:uiPriority w:val="99"/>
    <w:semiHidden/>
    <w:unhideWhenUsed/>
    <w:rsid w:val="00995831"/>
    <w:pPr>
      <w:spacing w:before="120"/>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afffff4">
    <w:name w:val="Table Theme"/>
    <w:basedOn w:val="a4"/>
    <w:uiPriority w:val="99"/>
    <w:semiHidden/>
    <w:unhideWhenUsed/>
    <w:rsid w:val="00995831"/>
    <w:pPr>
      <w:spacing w:before="1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Web1">
    <w:name w:val="Table Web 1"/>
    <w:basedOn w:val="a4"/>
    <w:uiPriority w:val="99"/>
    <w:semiHidden/>
    <w:unhideWhenUsed/>
    <w:rsid w:val="00995831"/>
    <w:pPr>
      <w:spacing w:before="12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Web2">
    <w:name w:val="Table Web 2"/>
    <w:basedOn w:val="a4"/>
    <w:uiPriority w:val="99"/>
    <w:semiHidden/>
    <w:unhideWhenUsed/>
    <w:rsid w:val="00995831"/>
    <w:pPr>
      <w:spacing w:before="120"/>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Web3">
    <w:name w:val="Table Web 3"/>
    <w:basedOn w:val="a4"/>
    <w:uiPriority w:val="99"/>
    <w:semiHidden/>
    <w:unhideWhenUsed/>
    <w:rsid w:val="00995831"/>
    <w:pPr>
      <w:spacing w:before="120"/>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afffff5">
    <w:name w:val="Title"/>
    <w:basedOn w:val="a2"/>
    <w:next w:val="a2"/>
    <w:link w:val="afffff6"/>
    <w:uiPriority w:val="10"/>
    <w:semiHidden/>
    <w:unhideWhenUsed/>
    <w:qFormat/>
    <w:rsid w:val="00995831"/>
    <w:pPr>
      <w:spacing w:before="0" w:after="0" w:line="240" w:lineRule="auto"/>
      <w:contextualSpacing/>
    </w:pPr>
    <w:rPr>
      <w:rFonts w:cstheme="majorBidi"/>
      <w:spacing w:val="-10"/>
      <w:kern w:val="28"/>
      <w:sz w:val="56"/>
      <w:szCs w:val="56"/>
    </w:rPr>
  </w:style>
  <w:style w:type="character" w:customStyle="1" w:styleId="afffff6">
    <w:name w:val="表題 (文字)"/>
    <w:basedOn w:val="a3"/>
    <w:link w:val="afffff5"/>
    <w:uiPriority w:val="10"/>
    <w:semiHidden/>
    <w:rsid w:val="00995831"/>
    <w:rPr>
      <w:rFonts w:ascii="Meiryo UI" w:eastAsia="Meiryo UI" w:hAnsi="Meiryo UI" w:cstheme="majorBidi"/>
      <w:spacing w:val="-10"/>
      <w:kern w:val="28"/>
      <w:sz w:val="56"/>
      <w:szCs w:val="56"/>
    </w:rPr>
  </w:style>
  <w:style w:type="paragraph" w:styleId="afffff7">
    <w:name w:val="toa heading"/>
    <w:basedOn w:val="a2"/>
    <w:next w:val="a2"/>
    <w:uiPriority w:val="99"/>
    <w:semiHidden/>
    <w:unhideWhenUsed/>
    <w:rsid w:val="00995831"/>
    <w:rPr>
      <w:rFonts w:cstheme="majorBidi"/>
      <w:b/>
      <w:bCs/>
      <w:sz w:val="24"/>
      <w:szCs w:val="24"/>
    </w:rPr>
  </w:style>
  <w:style w:type="paragraph" w:styleId="1f7">
    <w:name w:val="toc 1"/>
    <w:basedOn w:val="a2"/>
    <w:next w:val="a2"/>
    <w:autoRedefine/>
    <w:uiPriority w:val="39"/>
    <w:semiHidden/>
    <w:unhideWhenUsed/>
    <w:rsid w:val="00995831"/>
    <w:pPr>
      <w:spacing w:after="100"/>
    </w:pPr>
  </w:style>
  <w:style w:type="paragraph" w:styleId="2ff1">
    <w:name w:val="toc 2"/>
    <w:basedOn w:val="a2"/>
    <w:next w:val="a2"/>
    <w:autoRedefine/>
    <w:uiPriority w:val="39"/>
    <w:semiHidden/>
    <w:unhideWhenUsed/>
    <w:rsid w:val="00995831"/>
    <w:pPr>
      <w:spacing w:after="100"/>
      <w:ind w:left="220"/>
    </w:pPr>
  </w:style>
  <w:style w:type="paragraph" w:styleId="3fa">
    <w:name w:val="toc 3"/>
    <w:basedOn w:val="a2"/>
    <w:next w:val="a2"/>
    <w:autoRedefine/>
    <w:uiPriority w:val="39"/>
    <w:semiHidden/>
    <w:unhideWhenUsed/>
    <w:rsid w:val="00995831"/>
    <w:pPr>
      <w:spacing w:after="100"/>
      <w:ind w:left="440"/>
    </w:pPr>
  </w:style>
  <w:style w:type="paragraph" w:styleId="4f4">
    <w:name w:val="toc 4"/>
    <w:basedOn w:val="a2"/>
    <w:next w:val="a2"/>
    <w:autoRedefine/>
    <w:uiPriority w:val="39"/>
    <w:semiHidden/>
    <w:unhideWhenUsed/>
    <w:rsid w:val="00995831"/>
    <w:pPr>
      <w:spacing w:after="100"/>
      <w:ind w:left="660"/>
    </w:pPr>
  </w:style>
  <w:style w:type="paragraph" w:styleId="5f3">
    <w:name w:val="toc 5"/>
    <w:basedOn w:val="a2"/>
    <w:next w:val="a2"/>
    <w:autoRedefine/>
    <w:uiPriority w:val="39"/>
    <w:semiHidden/>
    <w:unhideWhenUsed/>
    <w:rsid w:val="00995831"/>
    <w:pPr>
      <w:spacing w:after="100"/>
      <w:ind w:left="880"/>
    </w:pPr>
  </w:style>
  <w:style w:type="paragraph" w:styleId="6d">
    <w:name w:val="toc 6"/>
    <w:basedOn w:val="a2"/>
    <w:next w:val="a2"/>
    <w:autoRedefine/>
    <w:uiPriority w:val="39"/>
    <w:semiHidden/>
    <w:unhideWhenUsed/>
    <w:rsid w:val="00995831"/>
    <w:pPr>
      <w:spacing w:after="100"/>
      <w:ind w:left="1100"/>
    </w:pPr>
  </w:style>
  <w:style w:type="paragraph" w:styleId="7d">
    <w:name w:val="toc 7"/>
    <w:basedOn w:val="a2"/>
    <w:next w:val="a2"/>
    <w:autoRedefine/>
    <w:uiPriority w:val="39"/>
    <w:semiHidden/>
    <w:unhideWhenUsed/>
    <w:rsid w:val="00995831"/>
    <w:pPr>
      <w:spacing w:after="100"/>
      <w:ind w:left="1320"/>
    </w:pPr>
  </w:style>
  <w:style w:type="paragraph" w:styleId="8b">
    <w:name w:val="toc 8"/>
    <w:basedOn w:val="a2"/>
    <w:next w:val="a2"/>
    <w:autoRedefine/>
    <w:uiPriority w:val="39"/>
    <w:semiHidden/>
    <w:unhideWhenUsed/>
    <w:rsid w:val="00995831"/>
    <w:pPr>
      <w:spacing w:after="100"/>
      <w:ind w:left="1540"/>
    </w:pPr>
  </w:style>
  <w:style w:type="paragraph" w:styleId="99">
    <w:name w:val="toc 9"/>
    <w:basedOn w:val="a2"/>
    <w:next w:val="a2"/>
    <w:autoRedefine/>
    <w:uiPriority w:val="39"/>
    <w:semiHidden/>
    <w:unhideWhenUsed/>
    <w:rsid w:val="00995831"/>
    <w:pPr>
      <w:spacing w:after="100"/>
      <w:ind w:left="1760"/>
    </w:pPr>
  </w:style>
  <w:style w:type="paragraph" w:styleId="afffff8">
    <w:name w:val="TOC Heading"/>
    <w:basedOn w:val="1"/>
    <w:next w:val="a2"/>
    <w:uiPriority w:val="39"/>
    <w:semiHidden/>
    <w:unhideWhenUsed/>
    <w:qFormat/>
    <w:rsid w:val="00995831"/>
    <w:pPr>
      <w:outlineLvl w:val="9"/>
    </w:pPr>
  </w:style>
  <w:style w:type="character" w:styleId="afffff9">
    <w:name w:val="Unresolved Mention"/>
    <w:basedOn w:val="a3"/>
    <w:uiPriority w:val="99"/>
    <w:semiHidden/>
    <w:unhideWhenUsed/>
    <w:rsid w:val="00995831"/>
    <w:rPr>
      <w:rFonts w:ascii="Meiryo UI" w:eastAsia="Meiryo UI" w:hAnsi="Meiryo UI"/>
      <w:color w:val="595959" w:themeColor="text1" w:themeTint="A6"/>
      <w:sz w:val="22"/>
      <w:shd w:val="clear" w:color="auto" w:fill="E6E6E6"/>
    </w:rPr>
  </w:style>
  <w:style w:type="numbering" w:styleId="111111">
    <w:name w:val="Outline List 2"/>
    <w:basedOn w:val="a5"/>
    <w:uiPriority w:val="99"/>
    <w:semiHidden/>
    <w:unhideWhenUsed/>
    <w:rsid w:val="00995831"/>
    <w:pPr>
      <w:numPr>
        <w:numId w:val="11"/>
      </w:numPr>
    </w:pPr>
  </w:style>
  <w:style w:type="numbering" w:styleId="1ai">
    <w:name w:val="Outline List 1"/>
    <w:basedOn w:val="a5"/>
    <w:uiPriority w:val="99"/>
    <w:semiHidden/>
    <w:unhideWhenUsed/>
    <w:rsid w:val="00995831"/>
    <w:pPr>
      <w:numPr>
        <w:numId w:val="12"/>
      </w:numPr>
    </w:pPr>
  </w:style>
  <w:style w:type="numbering" w:styleId="a1">
    <w:name w:val="Outline List 3"/>
    <w:basedOn w:val="a5"/>
    <w:uiPriority w:val="99"/>
    <w:semiHidden/>
    <w:unhideWhenUsed/>
    <w:rsid w:val="00995831"/>
    <w:pPr>
      <w:numPr>
        <w:numId w:val="1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AppData\Roaming\Microsoft\Templates\&#20250;&#35696;&#35696;&#20107;&#37682;%20(&#30701;&#12356;&#24418;&#24335;).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7359E0C5AD2942BCA1F3E678AC5BDF7C"/>
        <w:category>
          <w:name w:val="全般"/>
          <w:gallery w:val="placeholder"/>
        </w:category>
        <w:types>
          <w:type w:val="bbPlcHdr"/>
        </w:types>
        <w:behaviors>
          <w:behavior w:val="content"/>
        </w:behaviors>
        <w:guid w:val="{BB16BA37-3FB2-4926-B8A6-D0F6227DCEE8}"/>
      </w:docPartPr>
      <w:docPartBody>
        <w:p w:rsidR="0007190B" w:rsidRDefault="00000000">
          <w:pPr>
            <w:pStyle w:val="7359E0C5AD2942BCA1F3E678AC5BDF7C"/>
          </w:pPr>
          <w:r w:rsidRPr="00995831">
            <w:rPr>
              <w:rFonts w:hint="eastAsia"/>
              <w:lang w:val="ja-JP" w:bidi="ja-JP"/>
            </w:rPr>
            <w:t>組織名</w:t>
          </w:r>
        </w:p>
      </w:docPartBody>
    </w:docPart>
    <w:docPart>
      <w:docPartPr>
        <w:name w:val="3EEA52F9ECFF42298B74804B11ECFCE6"/>
        <w:category>
          <w:name w:val="全般"/>
          <w:gallery w:val="placeholder"/>
        </w:category>
        <w:types>
          <w:type w:val="bbPlcHdr"/>
        </w:types>
        <w:behaviors>
          <w:behavior w:val="content"/>
        </w:behaviors>
        <w:guid w:val="{B3C0AE7F-62BE-45AA-9D31-D17D20E5C3D1}"/>
      </w:docPartPr>
      <w:docPartBody>
        <w:p w:rsidR="0007190B" w:rsidRDefault="00000000">
          <w:pPr>
            <w:pStyle w:val="3EEA52F9ECFF42298B74804B11ECFCE6"/>
          </w:pPr>
          <w:r w:rsidRPr="00995831">
            <w:rPr>
              <w:rFonts w:hint="eastAsia"/>
              <w:lang w:val="ja-JP" w:bidi="ja-JP"/>
            </w:rPr>
            <w:t>会議の日付</w:t>
          </w:r>
        </w:p>
      </w:docPartBody>
    </w:docPart>
    <w:docPart>
      <w:docPartPr>
        <w:name w:val="C076C030CA8F4BB7B0080BE75B847D49"/>
        <w:category>
          <w:name w:val="全般"/>
          <w:gallery w:val="placeholder"/>
        </w:category>
        <w:types>
          <w:type w:val="bbPlcHdr"/>
        </w:types>
        <w:behaviors>
          <w:behavior w:val="content"/>
        </w:behaviors>
        <w:guid w:val="{53DABE85-B54E-4B94-ABBD-24636145CA22}"/>
      </w:docPartPr>
      <w:docPartBody>
        <w:p w:rsidR="0007190B" w:rsidRDefault="00000000">
          <w:pPr>
            <w:pStyle w:val="C076C030CA8F4BB7B0080BE75B847D49"/>
          </w:pPr>
          <w:r w:rsidRPr="00995831">
            <w:rPr>
              <w:rFonts w:hint="eastAsia"/>
              <w:lang w:val="ja-JP" w:bidi="ja-JP"/>
            </w:rPr>
            <w:t>出席者:</w:t>
          </w:r>
        </w:p>
      </w:docPartBody>
    </w:docPart>
    <w:docPart>
      <w:docPartPr>
        <w:name w:val="C7D6E2C477E4450099C830EB3FA4BDEA"/>
        <w:category>
          <w:name w:val="全般"/>
          <w:gallery w:val="placeholder"/>
        </w:category>
        <w:types>
          <w:type w:val="bbPlcHdr"/>
        </w:types>
        <w:behaviors>
          <w:behavior w:val="content"/>
        </w:behaviors>
        <w:guid w:val="{3E346D49-D975-48EE-9DFF-F037D9ED3F9E}"/>
      </w:docPartPr>
      <w:docPartBody>
        <w:p w:rsidR="0007190B" w:rsidRDefault="00000000">
          <w:pPr>
            <w:pStyle w:val="C7D6E2C477E4450099C830EB3FA4BDEA"/>
          </w:pPr>
          <w:r w:rsidRPr="00995831">
            <w:rPr>
              <w:rFonts w:hint="eastAsia"/>
              <w:lang w:val="ja-JP" w:bidi="ja-JP"/>
            </w:rPr>
            <w:t>各問題の議論の概要をまとめ、その結果を明記し、すべての実施項目を割り当てます。</w:t>
          </w:r>
        </w:p>
      </w:docPartBody>
    </w:docPart>
    <w:docPart>
      <w:docPartPr>
        <w:name w:val="17AF8253C24240FEBB18D01998CF3CBC"/>
        <w:category>
          <w:name w:val="全般"/>
          <w:gallery w:val="placeholder"/>
        </w:category>
        <w:types>
          <w:type w:val="bbPlcHdr"/>
        </w:types>
        <w:behaviors>
          <w:behavior w:val="content"/>
        </w:behaviors>
        <w:guid w:val="{C2279ED3-DD03-4EBF-A0B7-B9F9AB6949D1}"/>
      </w:docPartPr>
      <w:docPartBody>
        <w:p w:rsidR="0007190B" w:rsidRDefault="00000000">
          <w:pPr>
            <w:pStyle w:val="17AF8253C24240FEBB18D01998CF3CBC"/>
          </w:pPr>
          <w:r w:rsidRPr="00995831">
            <w:rPr>
              <w:rFonts w:hint="eastAsia"/>
              <w:lang w:val="ja-JP" w:bidi="ja-JP"/>
            </w:rPr>
            <w:t>ラウンドテーブル</w:t>
          </w:r>
        </w:p>
      </w:docPartBody>
    </w:docPart>
    <w:docPart>
      <w:docPartPr>
        <w:name w:val="94D6D45F94174867A0CD913F1217DE7E"/>
        <w:category>
          <w:name w:val="全般"/>
          <w:gallery w:val="placeholder"/>
        </w:category>
        <w:types>
          <w:type w:val="bbPlcHdr"/>
        </w:types>
        <w:behaviors>
          <w:behavior w:val="content"/>
        </w:behaviors>
        <w:guid w:val="{77C9CBDF-CDBA-449B-8568-10855BC4917A}"/>
      </w:docPartPr>
      <w:docPartBody>
        <w:p w:rsidR="0007190B" w:rsidRDefault="00000000">
          <w:pPr>
            <w:pStyle w:val="94D6D45F94174867A0CD913F1217DE7E"/>
          </w:pPr>
          <w:r w:rsidRPr="00995831">
            <w:rPr>
              <w:rFonts w:hint="eastAsia"/>
              <w:lang w:val="ja-JP" w:bidi="ja-JP"/>
            </w:rPr>
            <w:t>各領域/部門の状況の概要をまとめます。</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eiryo UI">
    <w:altName w:val="Meiryo UI"/>
    <w:panose1 w:val="020B0604030504040204"/>
    <w:charset w:val="80"/>
    <w:family w:val="modern"/>
    <w:pitch w:val="variable"/>
    <w:sig w:usb0="E00002FF" w:usb1="6AC7FFFF" w:usb2="08000012" w:usb3="00000000" w:csb0="0002009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1F46"/>
    <w:rsid w:val="0007190B"/>
    <w:rsid w:val="000A1F46"/>
    <w:rsid w:val="00470E3E"/>
    <w:rsid w:val="00491F7F"/>
    <w:rsid w:val="00896EAA"/>
    <w:rsid w:val="00C04890"/>
    <w:rsid w:val="00D15D9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4"/>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7359E0C5AD2942BCA1F3E678AC5BDF7C">
    <w:name w:val="7359E0C5AD2942BCA1F3E678AC5BDF7C"/>
    <w:pPr>
      <w:widowControl w:val="0"/>
    </w:pPr>
  </w:style>
  <w:style w:type="paragraph" w:customStyle="1" w:styleId="3EEA52F9ECFF42298B74804B11ECFCE6">
    <w:name w:val="3EEA52F9ECFF42298B74804B11ECFCE6"/>
    <w:pPr>
      <w:widowControl w:val="0"/>
    </w:pPr>
  </w:style>
  <w:style w:type="paragraph" w:customStyle="1" w:styleId="C076C030CA8F4BB7B0080BE75B847D49">
    <w:name w:val="C076C030CA8F4BB7B0080BE75B847D49"/>
    <w:pPr>
      <w:widowControl w:val="0"/>
    </w:pPr>
  </w:style>
  <w:style w:type="paragraph" w:customStyle="1" w:styleId="65674BE259E24447B4CB67EAC2634AA1">
    <w:name w:val="65674BE259E24447B4CB67EAC2634AA1"/>
    <w:pPr>
      <w:widowControl w:val="0"/>
    </w:pPr>
  </w:style>
  <w:style w:type="paragraph" w:customStyle="1" w:styleId="C7D6E2C477E4450099C830EB3FA4BDEA">
    <w:name w:val="C7D6E2C477E4450099C830EB3FA4BDEA"/>
    <w:pPr>
      <w:widowControl w:val="0"/>
    </w:pPr>
  </w:style>
  <w:style w:type="paragraph" w:customStyle="1" w:styleId="17AF8253C24240FEBB18D01998CF3CBC">
    <w:name w:val="17AF8253C24240FEBB18D01998CF3CBC"/>
    <w:pPr>
      <w:widowControl w:val="0"/>
    </w:pPr>
  </w:style>
  <w:style w:type="paragraph" w:customStyle="1" w:styleId="94D6D45F94174867A0CD913F1217DE7E">
    <w:name w:val="94D6D45F94174867A0CD913F1217DE7E"/>
    <w:pPr>
      <w:widowControl w:val="0"/>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会議議事録 (短い形式)</Template>
  <TotalTime>1</TotalTime>
  <Pages>1</Pages>
  <Words>92</Words>
  <Characters>527</Characters>
  <Application>Microsoft Office Word</Application>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keywords>2025/03/07</cp:keywords>
  <dc:description>一般社団法人四日市青年会議所2025年度
70周年記念委員会</dc:description>
  <cp:lastModifiedBy>（有）森山建設 .</cp:lastModifiedBy>
  <cp:revision>2</cp:revision>
  <cp:lastPrinted>2025-03-15T01:21:00Z</cp:lastPrinted>
  <dcterms:created xsi:type="dcterms:W3CDTF">2025-03-15T01:23:00Z</dcterms:created>
  <dcterms:modified xsi:type="dcterms:W3CDTF">2025-03-15T01:23:00Z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0x010100AA3F7D94069FF64A86F7DFF56D60E3BE</vt:lpwstr>
  </property>
  <property fmtid="{D5CDD505-2E9C-101B-9397-08002B2CF9AE}" pid="3" name="InternalTags">
    <vt:lpwstr/>
  </property>
  <property fmtid="{D5CDD505-2E9C-101B-9397-08002B2CF9AE}" pid="4" name="FeatureTags">
    <vt:lpwstr/>
  </property>
  <property fmtid="{D5CDD505-2E9C-101B-9397-08002B2CF9AE}" pid="5" name="LocalizationTags">
    <vt:lpwstr/>
  </property>
  <property fmtid="{D5CDD505-2E9C-101B-9397-08002B2CF9AE}" pid="6" name="ScenarioTags">
    <vt:lpwstr/>
  </property>
  <property fmtid="{D5CDD505-2E9C-101B-9397-08002B2CF9AE}" pid="7" name="CampaignTags">
    <vt:lpwstr/>
  </property>
</Properties>
</file>